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7B9F2E" w14:textId="7AB8E855"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275869">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38B25E1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w:t>
      </w:r>
      <w:r w:rsidR="0014002B">
        <w:rPr>
          <w:rFonts w:ascii="Cambria" w:hAnsi="Cambria" w:cs="Arial"/>
          <w:b/>
          <w:bCs/>
          <w:sz w:val="22"/>
          <w:szCs w:val="22"/>
        </w:rPr>
        <w:t xml:space="preserve">O </w:t>
      </w:r>
      <w:r w:rsidR="0014002B" w:rsidRPr="0014002B">
        <w:rPr>
          <w:rFonts w:ascii="Cambria" w:hAnsi="Cambria" w:cs="Arial"/>
          <w:b/>
          <w:bCs/>
          <w:sz w:val="22"/>
          <w:szCs w:val="22"/>
        </w:rPr>
        <w:t>ODPŁATNE KORZYSTANIE Z RZECZY</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00EF08B1" w14:textId="77777777" w:rsidR="00275869" w:rsidRDefault="004E21A8" w:rsidP="00275869">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w:t>
      </w:r>
      <w:proofErr w:type="spellStart"/>
      <w:r w:rsidR="00275869">
        <w:rPr>
          <w:rFonts w:ascii="Cambria" w:hAnsi="Cambria" w:cs="Arial"/>
          <w:sz w:val="22"/>
          <w:szCs w:val="22"/>
          <w:lang w:eastAsia="pl-PL"/>
        </w:rPr>
        <w:t>Nadleśnictwem</w:t>
      </w:r>
      <w:proofErr w:type="spellEnd"/>
      <w:r w:rsidR="00275869">
        <w:rPr>
          <w:rFonts w:ascii="Cambria" w:hAnsi="Cambria" w:cs="Arial"/>
          <w:sz w:val="22"/>
          <w:szCs w:val="22"/>
          <w:lang w:eastAsia="pl-PL"/>
        </w:rPr>
        <w:t xml:space="preserve"> Brzeg z siedzibą w Brzegu („Zamawiający”)</w:t>
      </w:r>
    </w:p>
    <w:p w14:paraId="6D2D0C6B" w14:textId="77777777" w:rsidR="00275869" w:rsidRDefault="00275869" w:rsidP="00275869">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744265D2" w14:textId="77777777" w:rsidR="00275869" w:rsidRDefault="00275869" w:rsidP="00275869">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24925E5" w14:textId="77777777" w:rsidR="00275869" w:rsidRDefault="00275869" w:rsidP="00275869">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3B3F9EBA" w14:textId="77777777" w:rsidR="00275869" w:rsidRDefault="00275869" w:rsidP="00275869">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12B92BED" w14:textId="77777777" w:rsidR="00275869" w:rsidRDefault="00275869" w:rsidP="00275869">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Pr>
          <w:rFonts w:ascii="Cambria" w:hAnsi="Cambria" w:cs="Arial"/>
          <w:sz w:val="22"/>
          <w:szCs w:val="22"/>
          <w:lang w:eastAsia="pl-PL"/>
        </w:rPr>
        <w:t xml:space="preserve"> – Nadleśniczego,</w:t>
      </w:r>
    </w:p>
    <w:p w14:paraId="4DFF1BA8" w14:textId="64D6DB38" w:rsidR="004E21A8" w:rsidRPr="00492353" w:rsidRDefault="00785E72" w:rsidP="00275869">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2F440AA6"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w:t>
      </w:r>
      <w:r w:rsidR="0014002B">
        <w:rPr>
          <w:rFonts w:ascii="Cambria" w:hAnsi="Cambria" w:cs="Arial"/>
          <w:sz w:val="22"/>
          <w:szCs w:val="22"/>
          <w:lang w:eastAsia="pl-PL"/>
        </w:rPr>
        <w:t>Wykonawca</w:t>
      </w:r>
      <w:r w:rsidR="00067C81">
        <w:rPr>
          <w:rFonts w:ascii="Cambria" w:hAnsi="Cambria" w:cs="Arial"/>
          <w:sz w:val="22"/>
          <w:szCs w:val="22"/>
          <w:lang w:eastAsia="pl-PL"/>
        </w:rPr>
        <w:t>”)</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60595A58"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w:t>
      </w:r>
      <w:r w:rsidR="0014002B">
        <w:rPr>
          <w:rFonts w:ascii="Cambria" w:hAnsi="Cambria" w:cs="Arial"/>
          <w:sz w:val="22"/>
          <w:szCs w:val="22"/>
        </w:rPr>
        <w:t>Wykonawca</w:t>
      </w:r>
      <w:r w:rsidR="00907B22">
        <w:rPr>
          <w:rFonts w:ascii="Cambria" w:hAnsi="Cambria" w:cs="Arial"/>
          <w:sz w:val="22"/>
          <w:szCs w:val="22"/>
        </w:rPr>
        <w:t xml:space="preserve">”)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lastRenderedPageBreak/>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1706498D"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14002B">
        <w:rPr>
          <w:rFonts w:ascii="Cambria" w:hAnsi="Cambria" w:cs="Arial"/>
          <w:sz w:val="22"/>
          <w:szCs w:val="22"/>
          <w:lang w:eastAsia="pl-PL"/>
        </w:rPr>
        <w:t>Wykonawcy</w:t>
      </w:r>
      <w:r w:rsidR="0031048C" w:rsidRPr="00492353">
        <w:rPr>
          <w:rFonts w:ascii="Cambria" w:hAnsi="Cambria" w:cs="Arial"/>
          <w:sz w:val="22"/>
          <w:szCs w:val="22"/>
          <w:lang w:eastAsia="pl-PL"/>
        </w:rPr>
        <w:t>”)</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0ADFE69A"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14002B">
        <w:rPr>
          <w:rFonts w:ascii="Cambria" w:hAnsi="Cambria" w:cs="Arial"/>
          <w:sz w:val="22"/>
          <w:szCs w:val="22"/>
          <w:lang w:eastAsia="pl-PL"/>
        </w:rPr>
        <w:t>Wykonawcy</w:t>
      </w:r>
      <w:r w:rsidR="003F787A">
        <w:rPr>
          <w:rFonts w:ascii="Cambria" w:hAnsi="Cambria" w:cs="Arial"/>
          <w:sz w:val="22"/>
          <w:szCs w:val="22"/>
          <w:lang w:eastAsia="pl-PL"/>
        </w:rPr>
        <w:t>,</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t>
      </w:r>
      <w:r w:rsidR="00266FFE">
        <w:rPr>
          <w:rFonts w:ascii="Cambria" w:hAnsi="Cambria" w:cs="Arial"/>
          <w:sz w:val="22"/>
          <w:szCs w:val="22"/>
          <w:lang w:eastAsia="pl-PL"/>
        </w:rPr>
        <w:br/>
      </w:r>
      <w:r w:rsidRPr="00492353">
        <w:rPr>
          <w:rFonts w:ascii="Cambria" w:hAnsi="Cambria" w:cs="Arial"/>
          <w:sz w:val="22"/>
          <w:szCs w:val="22"/>
          <w:lang w:eastAsia="pl-PL"/>
        </w:rPr>
        <w:t xml:space="preserve">w </w:t>
      </w:r>
      <w:r w:rsidR="003460ED">
        <w:rPr>
          <w:rFonts w:ascii="Cambria" w:hAnsi="Cambria" w:cs="Arial"/>
          <w:sz w:val="22"/>
          <w:szCs w:val="22"/>
          <w:lang w:eastAsia="pl-PL"/>
        </w:rPr>
        <w:t xml:space="preserve">prowadzonym przez </w:t>
      </w:r>
      <w:r w:rsidR="0014002B">
        <w:rPr>
          <w:rFonts w:ascii="Cambria" w:hAnsi="Cambria" w:cs="Arial"/>
          <w:sz w:val="22"/>
          <w:szCs w:val="22"/>
          <w:lang w:eastAsia="pl-PL"/>
        </w:rPr>
        <w:t>Zamawiającego</w:t>
      </w:r>
      <w:r w:rsidR="003460ED">
        <w:rPr>
          <w:rFonts w:ascii="Cambria" w:hAnsi="Cambria" w:cs="Arial"/>
          <w:sz w:val="22"/>
          <w:szCs w:val="22"/>
          <w:lang w:eastAsia="pl-PL"/>
        </w:rPr>
        <w:t xml:space="preserve"> </w:t>
      </w:r>
      <w:r w:rsidRPr="00492353">
        <w:rPr>
          <w:rFonts w:ascii="Cambria" w:hAnsi="Cambria" w:cs="Arial"/>
          <w:sz w:val="22"/>
          <w:szCs w:val="22"/>
          <w:lang w:eastAsia="pl-PL"/>
        </w:rPr>
        <w:t xml:space="preserve">postępowaniu o udzielenie zamówienia publicznego </w:t>
      </w:r>
      <w:r w:rsidR="00176455" w:rsidRPr="00492353">
        <w:rPr>
          <w:rFonts w:ascii="Cambria" w:hAnsi="Cambria" w:cs="Arial"/>
          <w:sz w:val="22"/>
          <w:szCs w:val="22"/>
          <w:lang w:eastAsia="pl-PL"/>
        </w:rPr>
        <w:t xml:space="preserve">na </w:t>
      </w:r>
      <w:r w:rsidR="00176455">
        <w:rPr>
          <w:rFonts w:ascii="Cambria" w:hAnsi="Cambria" w:cs="Arial"/>
          <w:sz w:val="22"/>
          <w:szCs w:val="22"/>
          <w:lang w:eastAsia="pl-PL"/>
        </w:rPr>
        <w:t xml:space="preserve">„Wykonywanie usług z zakresu gospodarki leśnej na terenie Nadleśnictwa Brzeg w roku 2026” nr </w:t>
      </w:r>
      <w:r w:rsidR="00176455" w:rsidRPr="001E0954">
        <w:rPr>
          <w:rFonts w:ascii="Cambria" w:hAnsi="Cambria" w:cs="Arial"/>
          <w:sz w:val="22"/>
          <w:szCs w:val="22"/>
          <w:lang w:eastAsia="pl-PL"/>
        </w:rPr>
        <w:t>S</w:t>
      </w:r>
      <w:r w:rsidR="00176455">
        <w:rPr>
          <w:rFonts w:ascii="Cambria" w:hAnsi="Cambria" w:cs="Arial"/>
          <w:sz w:val="22"/>
          <w:szCs w:val="22"/>
          <w:lang w:eastAsia="pl-PL"/>
        </w:rPr>
        <w:t>A</w:t>
      </w:r>
      <w:r w:rsidR="00176455" w:rsidRPr="001E0954">
        <w:rPr>
          <w:rFonts w:ascii="Cambria" w:hAnsi="Cambria" w:cs="Arial"/>
          <w:sz w:val="22"/>
          <w:szCs w:val="22"/>
          <w:lang w:eastAsia="pl-PL"/>
        </w:rPr>
        <w:t>.270.</w:t>
      </w:r>
      <w:r w:rsidR="00176455">
        <w:rPr>
          <w:rFonts w:ascii="Cambria" w:hAnsi="Cambria" w:cs="Arial"/>
          <w:sz w:val="22"/>
          <w:szCs w:val="22"/>
          <w:lang w:eastAsia="pl-PL"/>
        </w:rPr>
        <w:t>25</w:t>
      </w:r>
      <w:r w:rsidR="00176455" w:rsidRPr="001E0954">
        <w:rPr>
          <w:rFonts w:ascii="Cambria" w:hAnsi="Cambria" w:cs="Arial"/>
          <w:sz w:val="22"/>
          <w:szCs w:val="22"/>
          <w:lang w:eastAsia="pl-PL"/>
        </w:rPr>
        <w:t>.202</w:t>
      </w:r>
      <w:r w:rsidR="00176455">
        <w:rPr>
          <w:rFonts w:ascii="Cambria" w:hAnsi="Cambria" w:cs="Arial"/>
          <w:sz w:val="22"/>
          <w:szCs w:val="22"/>
          <w:lang w:eastAsia="pl-PL"/>
        </w:rPr>
        <w:t>5</w:t>
      </w:r>
      <w:r w:rsidR="00176455" w:rsidRPr="001E0954">
        <w:rPr>
          <w:rFonts w:ascii="Cambria" w:hAnsi="Cambria" w:cs="Arial"/>
          <w:sz w:val="22"/>
          <w:szCs w:val="22"/>
          <w:lang w:eastAsia="pl-PL"/>
        </w:rPr>
        <w:t xml:space="preserve"> </w:t>
      </w:r>
      <w:r w:rsidR="00176455">
        <w:rPr>
          <w:rFonts w:ascii="Cambria" w:hAnsi="Cambria" w:cs="Arial"/>
          <w:sz w:val="22"/>
          <w:szCs w:val="22"/>
          <w:lang w:eastAsia="pl-PL"/>
        </w:rPr>
        <w:t xml:space="preserve">na Pakiet _____ </w:t>
      </w:r>
      <w:r w:rsidR="00176455" w:rsidRPr="00492353">
        <w:rPr>
          <w:rFonts w:ascii="Cambria" w:hAnsi="Cambria" w:cs="Arial"/>
          <w:sz w:val="22"/>
          <w:szCs w:val="22"/>
          <w:lang w:eastAsia="pl-PL"/>
        </w:rPr>
        <w:t xml:space="preserve">przeprowadzonym w trybie </w:t>
      </w:r>
      <w:r w:rsidR="00176455">
        <w:rPr>
          <w:rFonts w:ascii="Cambria" w:hAnsi="Cambria" w:cs="Arial"/>
          <w:sz w:val="22"/>
          <w:szCs w:val="22"/>
          <w:lang w:eastAsia="pl-PL"/>
        </w:rPr>
        <w:t>przetargu nieograniczonego</w:t>
      </w:r>
      <w:r w:rsidR="00266FFE">
        <w:rPr>
          <w:rFonts w:ascii="Cambria" w:hAnsi="Cambria" w:cs="Arial"/>
          <w:sz w:val="22"/>
          <w:szCs w:val="22"/>
          <w:lang w:eastAsia="pl-PL"/>
        </w:rPr>
        <w:br/>
      </w:r>
      <w:r w:rsidR="00DE42FB">
        <w:rPr>
          <w:rFonts w:ascii="Cambria" w:hAnsi="Cambria" w:cs="Arial"/>
          <w:sz w:val="22"/>
          <w:szCs w:val="22"/>
          <w:lang w:eastAsia="pl-PL"/>
        </w:rPr>
        <w:t xml:space="preserve">i zawarciem pomiędzy </w:t>
      </w:r>
      <w:r w:rsidR="0014002B">
        <w:rPr>
          <w:rFonts w:ascii="Cambria" w:hAnsi="Cambria" w:cs="Arial"/>
          <w:sz w:val="22"/>
          <w:szCs w:val="22"/>
          <w:lang w:eastAsia="pl-PL"/>
        </w:rPr>
        <w:t>Wykonawcą</w:t>
      </w:r>
      <w:r w:rsidR="00DE42FB">
        <w:rPr>
          <w:rFonts w:ascii="Cambria" w:hAnsi="Cambria" w:cs="Arial"/>
          <w:sz w:val="22"/>
          <w:szCs w:val="22"/>
          <w:lang w:eastAsia="pl-PL"/>
        </w:rPr>
        <w:t xml:space="preserve"> i </w:t>
      </w:r>
      <w:r w:rsidR="0014002B">
        <w:rPr>
          <w:rFonts w:ascii="Cambria" w:hAnsi="Cambria" w:cs="Arial"/>
          <w:sz w:val="22"/>
          <w:szCs w:val="22"/>
          <w:lang w:eastAsia="pl-PL"/>
        </w:rPr>
        <w:t>Zamawiającym</w:t>
      </w:r>
      <w:r w:rsidR="00DE42FB">
        <w:rPr>
          <w:rFonts w:ascii="Cambria" w:hAnsi="Cambria" w:cs="Arial"/>
          <w:sz w:val="22"/>
          <w:szCs w:val="22"/>
          <w:lang w:eastAsia="pl-PL"/>
        </w:rPr>
        <w:t xml:space="preserve">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 xml:space="preserve">pomiędzy </w:t>
      </w:r>
      <w:r w:rsidR="0014002B">
        <w:rPr>
          <w:rFonts w:ascii="Cambria" w:hAnsi="Cambria" w:cs="Arial"/>
          <w:sz w:val="22"/>
          <w:szCs w:val="22"/>
          <w:lang w:eastAsia="pl-PL"/>
        </w:rPr>
        <w:t>Zamawiającym</w:t>
      </w:r>
      <w:r w:rsidR="006C7731" w:rsidRPr="006C7731">
        <w:rPr>
          <w:rFonts w:ascii="Cambria" w:hAnsi="Cambria" w:cs="Arial"/>
          <w:sz w:val="22"/>
          <w:szCs w:val="22"/>
          <w:lang w:eastAsia="pl-PL"/>
        </w:rPr>
        <w:t xml:space="preserve">, </w:t>
      </w:r>
      <w:r w:rsidR="00266FFE">
        <w:rPr>
          <w:rFonts w:ascii="Cambria" w:hAnsi="Cambria" w:cs="Arial"/>
          <w:sz w:val="22"/>
          <w:szCs w:val="22"/>
          <w:lang w:eastAsia="pl-PL"/>
        </w:rPr>
        <w:br/>
      </w:r>
      <w:r w:rsidR="006C7731" w:rsidRPr="006C7731">
        <w:rPr>
          <w:rFonts w:ascii="Cambria" w:hAnsi="Cambria" w:cs="Arial"/>
          <w:sz w:val="22"/>
          <w:szCs w:val="22"/>
          <w:lang w:eastAsia="pl-PL"/>
        </w:rPr>
        <w:t xml:space="preserve">a </w:t>
      </w:r>
      <w:r w:rsidR="0014002B">
        <w:rPr>
          <w:rFonts w:ascii="Cambria" w:hAnsi="Cambria" w:cs="Arial"/>
          <w:sz w:val="22"/>
          <w:szCs w:val="22"/>
          <w:lang w:eastAsia="pl-PL"/>
        </w:rPr>
        <w:t>Wykonawcą</w:t>
      </w:r>
      <w:r w:rsidR="006C7731">
        <w:rPr>
          <w:rFonts w:ascii="Cambria" w:hAnsi="Cambria" w:cs="Arial"/>
          <w:sz w:val="22"/>
          <w:szCs w:val="22"/>
          <w:lang w:eastAsia="pl-PL"/>
        </w:rPr>
        <w:t xml:space="preserve">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w:t>
      </w:r>
      <w:r w:rsidR="0014002B">
        <w:rPr>
          <w:rFonts w:ascii="Cambria" w:hAnsi="Cambria" w:cs="Arial"/>
          <w:sz w:val="22"/>
          <w:szCs w:val="22"/>
          <w:lang w:eastAsia="pl-PL"/>
        </w:rPr>
        <w:t>o odpłatne korzystanie z rzeczy</w:t>
      </w:r>
      <w:r w:rsidR="0014002B"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1F4FF95" w14:textId="60117543" w:rsidR="006C7731" w:rsidRPr="00266FFE" w:rsidRDefault="00906909" w:rsidP="00266FFE">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14002B">
        <w:rPr>
          <w:rFonts w:ascii="Cambria" w:hAnsi="Cambria"/>
          <w:sz w:val="22"/>
          <w:szCs w:val="22"/>
        </w:rPr>
        <w:t>Zamawiającym</w:t>
      </w:r>
      <w:r w:rsidR="006E5754" w:rsidRPr="00492353">
        <w:rPr>
          <w:rFonts w:ascii="Cambria" w:hAnsi="Cambria"/>
          <w:sz w:val="22"/>
          <w:szCs w:val="22"/>
        </w:rPr>
        <w:t xml:space="preserve"> </w:t>
      </w:r>
      <w:r w:rsidRPr="00492353">
        <w:rPr>
          <w:rFonts w:ascii="Cambria" w:hAnsi="Cambria"/>
          <w:sz w:val="22"/>
          <w:szCs w:val="22"/>
        </w:rPr>
        <w:t>a</w:t>
      </w:r>
      <w:r w:rsidR="006E5754" w:rsidRPr="00492353">
        <w:rPr>
          <w:rFonts w:ascii="Cambria" w:hAnsi="Cambria"/>
          <w:sz w:val="22"/>
          <w:szCs w:val="22"/>
        </w:rPr>
        <w:t xml:space="preserve"> </w:t>
      </w:r>
      <w:r w:rsidR="0014002B">
        <w:rPr>
          <w:rFonts w:ascii="Cambria" w:hAnsi="Cambria"/>
          <w:sz w:val="22"/>
          <w:szCs w:val="22"/>
        </w:rPr>
        <w:t>Wykonawcą</w:t>
      </w:r>
      <w:r w:rsidRPr="00492353">
        <w:rPr>
          <w:rFonts w:ascii="Cambria" w:hAnsi="Cambria"/>
          <w:sz w:val="22"/>
          <w:szCs w:val="22"/>
        </w:rPr>
        <w:t xml:space="preserve"> </w:t>
      </w:r>
      <w:r w:rsidR="00266FFE">
        <w:rPr>
          <w:rFonts w:ascii="Cambria" w:hAnsi="Cambria"/>
          <w:sz w:val="22"/>
          <w:szCs w:val="22"/>
        </w:rPr>
        <w:br/>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 xml:space="preserve">m </w:t>
      </w:r>
      <w:r w:rsidR="0014002B">
        <w:rPr>
          <w:rFonts w:ascii="Cambria" w:hAnsi="Cambria"/>
          <w:sz w:val="22"/>
          <w:szCs w:val="22"/>
        </w:rPr>
        <w:t>Wykonawcy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00266FFE">
        <w:rPr>
          <w:rFonts w:ascii="Cambria" w:hAnsi="Cambria"/>
          <w:sz w:val="22"/>
          <w:szCs w:val="22"/>
        </w:rPr>
        <w:br/>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176455">
        <w:rPr>
          <w:rFonts w:ascii="Cambria" w:hAnsi="Cambria" w:cs="Arial"/>
          <w:sz w:val="22"/>
          <w:szCs w:val="22"/>
          <w:lang w:eastAsia="pl-PL"/>
        </w:rPr>
        <w:t xml:space="preserve">Wykonywanie usług z zakresu gospodarki leśnej na terenie Nadleśnictwa Brzeg w roku 2026” nr </w:t>
      </w:r>
      <w:r w:rsidR="00176455" w:rsidRPr="001E0954">
        <w:rPr>
          <w:rFonts w:ascii="Cambria" w:hAnsi="Cambria" w:cs="Arial"/>
          <w:sz w:val="22"/>
          <w:szCs w:val="22"/>
          <w:lang w:eastAsia="pl-PL"/>
        </w:rPr>
        <w:t>S</w:t>
      </w:r>
      <w:r w:rsidR="00176455">
        <w:rPr>
          <w:rFonts w:ascii="Cambria" w:hAnsi="Cambria" w:cs="Arial"/>
          <w:sz w:val="22"/>
          <w:szCs w:val="22"/>
          <w:lang w:eastAsia="pl-PL"/>
        </w:rPr>
        <w:t>A</w:t>
      </w:r>
      <w:r w:rsidR="00176455" w:rsidRPr="001E0954">
        <w:rPr>
          <w:rFonts w:ascii="Cambria" w:hAnsi="Cambria" w:cs="Arial"/>
          <w:sz w:val="22"/>
          <w:szCs w:val="22"/>
          <w:lang w:eastAsia="pl-PL"/>
        </w:rPr>
        <w:t>.270.</w:t>
      </w:r>
      <w:r w:rsidR="00176455">
        <w:rPr>
          <w:rFonts w:ascii="Cambria" w:hAnsi="Cambria" w:cs="Arial"/>
          <w:sz w:val="22"/>
          <w:szCs w:val="22"/>
          <w:lang w:eastAsia="pl-PL"/>
        </w:rPr>
        <w:t>25</w:t>
      </w:r>
      <w:r w:rsidR="00176455" w:rsidRPr="001E0954">
        <w:rPr>
          <w:rFonts w:ascii="Cambria" w:hAnsi="Cambria" w:cs="Arial"/>
          <w:sz w:val="22"/>
          <w:szCs w:val="22"/>
          <w:lang w:eastAsia="pl-PL"/>
        </w:rPr>
        <w:t>.202</w:t>
      </w:r>
      <w:r w:rsidR="00176455">
        <w:rPr>
          <w:rFonts w:ascii="Cambria" w:hAnsi="Cambria" w:cs="Arial"/>
          <w:sz w:val="22"/>
          <w:szCs w:val="22"/>
          <w:lang w:eastAsia="pl-PL"/>
        </w:rPr>
        <w:t>5</w:t>
      </w:r>
      <w:r w:rsidR="00176455" w:rsidRPr="001E0954">
        <w:rPr>
          <w:rFonts w:ascii="Cambria" w:hAnsi="Cambria" w:cs="Arial"/>
          <w:sz w:val="22"/>
          <w:szCs w:val="22"/>
          <w:lang w:eastAsia="pl-PL"/>
        </w:rPr>
        <w:t xml:space="preserve"> </w:t>
      </w:r>
      <w:r w:rsidR="00176455">
        <w:rPr>
          <w:rFonts w:ascii="Cambria" w:hAnsi="Cambria" w:cs="Arial"/>
          <w:sz w:val="22"/>
          <w:szCs w:val="22"/>
          <w:lang w:eastAsia="pl-PL"/>
        </w:rPr>
        <w:t xml:space="preserve">na Pakiet _____ </w:t>
      </w:r>
      <w:r w:rsidR="00176455">
        <w:rPr>
          <w:rFonts w:ascii="Cambria" w:hAnsi="Cambria" w:cs="Arial"/>
          <w:sz w:val="22"/>
          <w:szCs w:val="22"/>
          <w:lang w:eastAsia="pl-PL"/>
        </w:rPr>
        <w:t xml:space="preserve"> </w:t>
      </w:r>
      <w:r w:rsidR="00C94CA2" w:rsidRPr="00492353">
        <w:rPr>
          <w:rFonts w:ascii="Cambria" w:hAnsi="Cambria" w:cs="Arial"/>
          <w:sz w:val="22"/>
          <w:szCs w:val="22"/>
          <w:lang w:eastAsia="pl-PL"/>
        </w:rPr>
        <w:t xml:space="preserve">przez </w:t>
      </w:r>
      <w:r w:rsidR="0014002B">
        <w:rPr>
          <w:rFonts w:ascii="Cambria" w:hAnsi="Cambria" w:cs="Arial"/>
          <w:sz w:val="22"/>
          <w:szCs w:val="22"/>
          <w:lang w:eastAsia="pl-PL"/>
        </w:rPr>
        <w:t>Zamawiającego</w:t>
      </w:r>
      <w:r w:rsidR="00C94CA2" w:rsidRPr="00492353">
        <w:rPr>
          <w:rFonts w:ascii="Cambria" w:hAnsi="Cambria" w:cs="Arial"/>
          <w:sz w:val="22"/>
          <w:szCs w:val="22"/>
          <w:lang w:eastAsia="pl-PL"/>
        </w:rPr>
        <w:t>.</w:t>
      </w:r>
    </w:p>
    <w:p w14:paraId="6EFDC7E6" w14:textId="372073D9"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384642">
        <w:rPr>
          <w:rFonts w:ascii="Cambria" w:hAnsi="Cambria"/>
          <w:b/>
          <w:bCs/>
          <w:sz w:val="22"/>
          <w:szCs w:val="22"/>
        </w:rPr>
        <w:br/>
      </w:r>
      <w:r w:rsidR="00834305" w:rsidRPr="00492353">
        <w:rPr>
          <w:rFonts w:ascii="Cambria" w:hAnsi="Cambria"/>
          <w:b/>
          <w:bCs/>
          <w:sz w:val="22"/>
          <w:szCs w:val="22"/>
        </w:rPr>
        <w:t xml:space="preserve">Przedmiot </w:t>
      </w:r>
      <w:r w:rsidR="0014002B">
        <w:rPr>
          <w:rFonts w:ascii="Cambria" w:hAnsi="Cambria"/>
          <w:b/>
          <w:bCs/>
          <w:sz w:val="22"/>
          <w:szCs w:val="22"/>
        </w:rPr>
        <w:t>Umowy</w:t>
      </w:r>
    </w:p>
    <w:p w14:paraId="18EABB6B" w14:textId="4040D203" w:rsidR="00766DD3" w:rsidRPr="00CE6952" w:rsidRDefault="0014002B"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Zamawiający</w:t>
      </w:r>
      <w:r w:rsidR="00906909" w:rsidRPr="00492353">
        <w:rPr>
          <w:rFonts w:ascii="Cambria" w:hAnsi="Cambria"/>
          <w:sz w:val="22"/>
          <w:szCs w:val="22"/>
        </w:rPr>
        <w:t xml:space="preserve"> </w:t>
      </w:r>
      <w:r w:rsidR="006E5754" w:rsidRPr="00492353">
        <w:rPr>
          <w:rFonts w:ascii="Cambria" w:hAnsi="Cambria"/>
          <w:sz w:val="22"/>
          <w:szCs w:val="22"/>
        </w:rPr>
        <w:t xml:space="preserve">zobowiązuje się oddać </w:t>
      </w:r>
      <w:r>
        <w:rPr>
          <w:rFonts w:ascii="Cambria" w:hAnsi="Cambria"/>
          <w:sz w:val="22"/>
          <w:szCs w:val="22"/>
        </w:rPr>
        <w:t>Wykonawcy</w:t>
      </w:r>
      <w:r w:rsidR="006E5754" w:rsidRPr="00492353">
        <w:rPr>
          <w:rFonts w:ascii="Cambria" w:hAnsi="Cambria"/>
          <w:sz w:val="22"/>
          <w:szCs w:val="22"/>
        </w:rPr>
        <w:t xml:space="preserve">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Pr>
          <w:rFonts w:ascii="Cambria" w:hAnsi="Cambria"/>
          <w:sz w:val="22"/>
          <w:szCs w:val="22"/>
        </w:rPr>
        <w:t>Umowy</w:t>
      </w:r>
      <w:r w:rsidR="00766DD3" w:rsidRPr="00492353">
        <w:rPr>
          <w:rFonts w:ascii="Cambria" w:hAnsi="Cambria"/>
          <w:sz w:val="22"/>
          <w:szCs w:val="22"/>
        </w:rPr>
        <w:t xml:space="preserve">”), </w:t>
      </w:r>
      <w:r w:rsidR="006E5754"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Pr>
          <w:rFonts w:ascii="Cambria" w:hAnsi="Cambria" w:cs="Open Sans"/>
          <w:sz w:val="22"/>
          <w:szCs w:val="22"/>
          <w:shd w:val="clear" w:color="auto" w:fill="FFFFFF"/>
        </w:rPr>
        <w:t>Wykonawca</w:t>
      </w:r>
      <w:r w:rsidR="00E22125" w:rsidRPr="00492353">
        <w:rPr>
          <w:rFonts w:ascii="Cambria" w:hAnsi="Cambria" w:cs="Open Sans"/>
          <w:sz w:val="22"/>
          <w:szCs w:val="22"/>
          <w:shd w:val="clear" w:color="auto" w:fill="FFFFFF"/>
        </w:rPr>
        <w:t xml:space="preserve"> zobowiązuje się płacić </w:t>
      </w:r>
      <w:r>
        <w:rPr>
          <w:rFonts w:ascii="Cambria" w:hAnsi="Cambria" w:cs="Open Sans"/>
          <w:sz w:val="22"/>
          <w:szCs w:val="22"/>
          <w:shd w:val="clear" w:color="auto" w:fill="FFFFFF"/>
        </w:rPr>
        <w:t>Zamawiającemu</w:t>
      </w:r>
      <w:r w:rsidR="00E22125" w:rsidRPr="00492353">
        <w:rPr>
          <w:rFonts w:ascii="Cambria" w:hAnsi="Cambria" w:cs="Open Sans"/>
          <w:sz w:val="22"/>
          <w:szCs w:val="22"/>
          <w:shd w:val="clear" w:color="auto" w:fill="FFFFFF"/>
        </w:rPr>
        <w:t xml:space="preserve">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tcPr>
          <w:p w14:paraId="61CA5DD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2B7F90A6"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DC22729"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1A22FB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tcPr>
          <w:p w14:paraId="560E4E0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7DD48A1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D5AE9A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C65408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tcPr>
          <w:p w14:paraId="5368BBA7"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73F3DC6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86686B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3C2994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tcPr>
          <w:p w14:paraId="6B7F7BD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14BE6CF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439901A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404AC531"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tcPr>
          <w:p w14:paraId="0F7BB0CF"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173ABE08"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EF7A58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FE1988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tcPr>
          <w:p w14:paraId="6CA5F8C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3645631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BCB0CA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D94FD2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tcPr>
          <w:p w14:paraId="77C0E9A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tcPr>
          <w:p w14:paraId="3ED1A59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07B0C78C" w14:textId="4CA6489B"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w:t>
      </w:r>
      <w:r w:rsidR="0014002B">
        <w:rPr>
          <w:rFonts w:ascii="Cambria" w:hAnsi="Cambria"/>
          <w:sz w:val="22"/>
          <w:szCs w:val="22"/>
        </w:rPr>
        <w:t>Umowy</w:t>
      </w:r>
      <w:r w:rsidR="00766DD3" w:rsidRPr="00492353">
        <w:rPr>
          <w:rFonts w:ascii="Cambria" w:hAnsi="Cambria"/>
          <w:sz w:val="22"/>
          <w:szCs w:val="22"/>
        </w:rPr>
        <w:t xml:space="preserve"> </w:t>
      </w:r>
      <w:r w:rsidR="0014002B">
        <w:rPr>
          <w:rFonts w:ascii="Cambria" w:hAnsi="Cambria"/>
          <w:sz w:val="22"/>
          <w:szCs w:val="22"/>
        </w:rPr>
        <w:t>Wykonawcy</w:t>
      </w:r>
      <w:r w:rsidR="00766DD3" w:rsidRPr="00492353">
        <w:rPr>
          <w:rFonts w:ascii="Cambria" w:hAnsi="Cambria"/>
          <w:sz w:val="22"/>
          <w:szCs w:val="22"/>
        </w:rPr>
        <w:t xml:space="preserve">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________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w:t>
      </w:r>
      <w:r w:rsidR="00266FFE">
        <w:rPr>
          <w:rFonts w:ascii="Cambria" w:hAnsi="Cambria"/>
          <w:sz w:val="22"/>
          <w:szCs w:val="22"/>
        </w:rPr>
        <w:br/>
      </w:r>
      <w:r>
        <w:rPr>
          <w:rFonts w:ascii="Cambria" w:hAnsi="Cambria"/>
          <w:sz w:val="22"/>
          <w:szCs w:val="22"/>
        </w:rPr>
        <w:t xml:space="preserve">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 xml:space="preserve">wydania Przedmiotu </w:t>
      </w:r>
      <w:r w:rsidR="0014002B">
        <w:rPr>
          <w:rFonts w:ascii="Cambria" w:hAnsi="Cambria"/>
          <w:sz w:val="22"/>
          <w:szCs w:val="22"/>
        </w:rPr>
        <w:t>Umowy</w:t>
      </w:r>
      <w:r w:rsidR="00D81693">
        <w:rPr>
          <w:rFonts w:ascii="Cambria" w:hAnsi="Cambria"/>
          <w:sz w:val="22"/>
          <w:szCs w:val="22"/>
        </w:rPr>
        <w:t xml:space="preserve"> </w:t>
      </w:r>
      <w:r w:rsidR="0014002B">
        <w:rPr>
          <w:rFonts w:ascii="Cambria" w:hAnsi="Cambria"/>
          <w:sz w:val="22"/>
          <w:szCs w:val="22"/>
        </w:rPr>
        <w:t>Zamawiający</w:t>
      </w:r>
      <w:r w:rsidR="00596B62">
        <w:rPr>
          <w:rFonts w:ascii="Cambria" w:hAnsi="Cambria"/>
          <w:sz w:val="22"/>
          <w:szCs w:val="22"/>
        </w:rPr>
        <w:t xml:space="preserve"> powiadomi </w:t>
      </w:r>
      <w:r w:rsidR="0014002B">
        <w:rPr>
          <w:rFonts w:ascii="Cambria" w:hAnsi="Cambria"/>
          <w:sz w:val="22"/>
          <w:szCs w:val="22"/>
        </w:rPr>
        <w:t>Wykonawcę</w:t>
      </w:r>
      <w:r w:rsidR="00596B62">
        <w:rPr>
          <w:rFonts w:ascii="Cambria" w:hAnsi="Cambria"/>
          <w:sz w:val="22"/>
          <w:szCs w:val="22"/>
        </w:rPr>
        <w:t xml:space="preserve"> z co najmniej __ dniowym wyprzedzeniem. </w:t>
      </w:r>
    </w:p>
    <w:p w14:paraId="23E402C7" w14:textId="7AB604D7"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14002B">
        <w:rPr>
          <w:rFonts w:ascii="Cambria" w:hAnsi="Cambria"/>
          <w:sz w:val="22"/>
          <w:szCs w:val="22"/>
        </w:rPr>
        <w:t>Umowy</w:t>
      </w:r>
      <w:r w:rsidR="009D003A" w:rsidRPr="00492353">
        <w:rPr>
          <w:rFonts w:ascii="Cambria" w:hAnsi="Cambria"/>
          <w:sz w:val="22"/>
          <w:szCs w:val="22"/>
        </w:rPr>
        <w:t xml:space="preserve"> </w:t>
      </w:r>
      <w:r w:rsidR="0014002B">
        <w:rPr>
          <w:rFonts w:ascii="Cambria" w:hAnsi="Cambria"/>
          <w:sz w:val="22"/>
          <w:szCs w:val="22"/>
        </w:rPr>
        <w:t>Zamawiającemu</w:t>
      </w:r>
      <w:r w:rsidR="00950F81" w:rsidRPr="00492353">
        <w:rPr>
          <w:rFonts w:ascii="Cambria" w:hAnsi="Cambria"/>
          <w:sz w:val="22"/>
          <w:szCs w:val="22"/>
        </w:rPr>
        <w:t xml:space="preserve"> po zakończeniu </w:t>
      </w:r>
      <w:r w:rsidR="0014002B">
        <w:rPr>
          <w:rFonts w:ascii="Cambria" w:hAnsi="Cambria"/>
          <w:sz w:val="22"/>
          <w:szCs w:val="22"/>
        </w:rPr>
        <w:t>Umowy</w:t>
      </w:r>
      <w:r>
        <w:rPr>
          <w:rFonts w:ascii="Cambria" w:hAnsi="Cambria"/>
          <w:sz w:val="22"/>
          <w:szCs w:val="22"/>
        </w:rPr>
        <w:t xml:space="preserve"> </w:t>
      </w:r>
      <w:r w:rsidR="009D003A" w:rsidRPr="00492353">
        <w:rPr>
          <w:rFonts w:ascii="Cambria" w:hAnsi="Cambria"/>
          <w:sz w:val="22"/>
          <w:szCs w:val="22"/>
        </w:rPr>
        <w:t xml:space="preserve">nastąpi w terminie </w:t>
      </w:r>
      <w:r>
        <w:rPr>
          <w:rFonts w:ascii="Cambria" w:hAnsi="Cambria"/>
          <w:sz w:val="22"/>
          <w:szCs w:val="22"/>
        </w:rPr>
        <w:t xml:space="preserve">nie dłuższym niż __ dni od wezwania </w:t>
      </w:r>
      <w:r w:rsidR="0014002B">
        <w:rPr>
          <w:rFonts w:ascii="Cambria" w:hAnsi="Cambria"/>
          <w:sz w:val="22"/>
          <w:szCs w:val="22"/>
        </w:rPr>
        <w:t>Zamawiającego</w:t>
      </w:r>
      <w:r>
        <w:rPr>
          <w:rFonts w:ascii="Cambria" w:hAnsi="Cambria"/>
          <w:sz w:val="22"/>
          <w:szCs w:val="22"/>
        </w:rPr>
        <w:t xml:space="preserve"> </w:t>
      </w:r>
      <w:r w:rsidR="009D003A" w:rsidRPr="00492353">
        <w:rPr>
          <w:rFonts w:ascii="Cambria" w:hAnsi="Cambria"/>
          <w:sz w:val="22"/>
          <w:szCs w:val="22"/>
        </w:rPr>
        <w:t>.</w:t>
      </w:r>
    </w:p>
    <w:p w14:paraId="7D4B599E" w14:textId="7BD419CE"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sidR="0014002B">
        <w:rPr>
          <w:rFonts w:ascii="Cambria" w:hAnsi="Cambria" w:cs="Arial"/>
          <w:sz w:val="22"/>
          <w:szCs w:val="22"/>
          <w:lang w:eastAsia="pl-PL"/>
        </w:rPr>
        <w:t>Wykonawca</w:t>
      </w:r>
      <w:r>
        <w:rPr>
          <w:rFonts w:ascii="Cambria" w:hAnsi="Cambria" w:cs="Arial"/>
          <w:sz w:val="22"/>
          <w:szCs w:val="22"/>
          <w:lang w:eastAsia="pl-PL"/>
        </w:rPr>
        <w:t xml:space="preserve">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w:t>
      </w:r>
      <w:r w:rsidR="0014002B">
        <w:rPr>
          <w:rFonts w:ascii="Cambria" w:hAnsi="Cambria" w:cs="Arial"/>
          <w:bCs/>
          <w:sz w:val="22"/>
          <w:szCs w:val="22"/>
          <w:lang w:eastAsia="pl-PL"/>
        </w:rPr>
        <w:t>Umowy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14002B">
        <w:rPr>
          <w:rFonts w:ascii="Cambria" w:hAnsi="Cambria" w:cs="Arial"/>
          <w:sz w:val="22"/>
          <w:szCs w:val="22"/>
          <w:lang w:eastAsia="pl-PL"/>
        </w:rPr>
        <w:t>Wykonawca</w:t>
      </w:r>
      <w:r w:rsidR="008D1DCD">
        <w:rPr>
          <w:rFonts w:ascii="Cambria" w:hAnsi="Cambria" w:cs="Arial"/>
          <w:sz w:val="22"/>
          <w:szCs w:val="22"/>
          <w:lang w:eastAsia="pl-PL"/>
        </w:rPr>
        <w:t xml:space="preserve"> zapłaci </w:t>
      </w:r>
      <w:r w:rsidR="0014002B">
        <w:rPr>
          <w:rFonts w:ascii="Cambria" w:hAnsi="Cambria" w:cs="Arial"/>
          <w:sz w:val="22"/>
          <w:szCs w:val="22"/>
          <w:lang w:eastAsia="pl-PL"/>
        </w:rPr>
        <w:t>Zamawiającemu</w:t>
      </w:r>
      <w:r w:rsidR="008D1DCD">
        <w:rPr>
          <w:rFonts w:ascii="Cambria" w:hAnsi="Cambria" w:cs="Arial"/>
          <w:sz w:val="22"/>
          <w:szCs w:val="22"/>
          <w:lang w:eastAsia="pl-PL"/>
        </w:rPr>
        <w:t xml:space="preserve">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w:t>
      </w:r>
      <w:r w:rsidR="0014002B">
        <w:rPr>
          <w:rFonts w:ascii="Cambria" w:hAnsi="Cambria" w:cs="Arial"/>
          <w:sz w:val="22"/>
          <w:szCs w:val="22"/>
          <w:lang w:eastAsia="pl-PL"/>
        </w:rPr>
        <w:t>Umowy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w:t>
      </w:r>
      <w:r w:rsidR="00266FFE">
        <w:rPr>
          <w:rFonts w:ascii="Cambria" w:hAnsi="Cambria" w:cs="Arial"/>
          <w:sz w:val="22"/>
          <w:szCs w:val="22"/>
          <w:lang w:eastAsia="pl-PL"/>
        </w:rPr>
        <w:br/>
      </w:r>
      <w:r w:rsidR="00BB78FD" w:rsidRPr="00BB78FD">
        <w:rPr>
          <w:rFonts w:ascii="Cambria" w:hAnsi="Cambria" w:cs="Arial"/>
          <w:sz w:val="22"/>
          <w:szCs w:val="22"/>
          <w:lang w:eastAsia="pl-PL"/>
        </w:rPr>
        <w:t xml:space="preserve">z Przedmiotu </w:t>
      </w:r>
      <w:r w:rsidR="0014002B">
        <w:rPr>
          <w:rFonts w:ascii="Cambria" w:hAnsi="Cambria" w:cs="Arial"/>
          <w:sz w:val="22"/>
          <w:szCs w:val="22"/>
          <w:lang w:eastAsia="pl-PL"/>
        </w:rPr>
        <w:t>Umowy</w:t>
      </w:r>
      <w:r w:rsidR="00BB78FD" w:rsidRPr="00BB78FD">
        <w:rPr>
          <w:rFonts w:ascii="Cambria" w:hAnsi="Cambria" w:cs="Arial"/>
          <w:sz w:val="22"/>
          <w:szCs w:val="22"/>
          <w:lang w:eastAsia="pl-PL"/>
        </w:rPr>
        <w:t xml:space="preserve">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14002B">
        <w:rPr>
          <w:rFonts w:ascii="Cambria" w:hAnsi="Cambria" w:cs="Arial"/>
          <w:sz w:val="22"/>
          <w:szCs w:val="22"/>
          <w:lang w:eastAsia="pl-PL"/>
        </w:rPr>
        <w:t>Zamawiającemu</w:t>
      </w:r>
      <w:r w:rsidR="00BB78FD">
        <w:rPr>
          <w:rFonts w:ascii="Cambria" w:hAnsi="Cambria" w:cs="Arial"/>
          <w:sz w:val="22"/>
          <w:szCs w:val="22"/>
          <w:lang w:eastAsia="pl-PL"/>
        </w:rPr>
        <w:t xml:space="preserve">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w:t>
      </w:r>
      <w:r w:rsidR="0014002B">
        <w:rPr>
          <w:rFonts w:ascii="Cambria" w:hAnsi="Cambria" w:cs="Arial"/>
          <w:sz w:val="22"/>
          <w:szCs w:val="22"/>
          <w:lang w:eastAsia="pl-PL"/>
        </w:rPr>
        <w:t>Umowy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w:t>
      </w:r>
      <w:r w:rsidR="0014002B">
        <w:rPr>
          <w:rFonts w:ascii="Cambria" w:hAnsi="Cambria" w:cs="Arial"/>
          <w:sz w:val="22"/>
          <w:szCs w:val="22"/>
          <w:lang w:eastAsia="pl-PL"/>
        </w:rPr>
        <w:t>Wykonawcy</w:t>
      </w:r>
      <w:r w:rsidR="00D14F31">
        <w:rPr>
          <w:rFonts w:ascii="Cambria" w:hAnsi="Cambria" w:cs="Arial"/>
          <w:sz w:val="22"/>
          <w:szCs w:val="22"/>
          <w:lang w:eastAsia="pl-PL"/>
        </w:rPr>
        <w:t xml:space="preserve"> należnego na podstawie Umowy w sprawie Zamówienia Publicznego. </w:t>
      </w:r>
    </w:p>
    <w:p w14:paraId="4EB9ED9F" w14:textId="3E38CEBE"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14002B">
        <w:rPr>
          <w:rFonts w:ascii="Cambria" w:hAnsi="Cambria" w:cs="Arial"/>
          <w:sz w:val="22"/>
          <w:szCs w:val="22"/>
          <w:lang w:eastAsia="pl-PL"/>
        </w:rPr>
        <w:t>Umowy</w:t>
      </w:r>
      <w:r w:rsidRPr="00D14F31">
        <w:rPr>
          <w:rFonts w:ascii="Cambria" w:hAnsi="Cambria" w:cs="Arial"/>
          <w:sz w:val="22"/>
          <w:szCs w:val="22"/>
          <w:lang w:eastAsia="pl-PL"/>
        </w:rPr>
        <w:t xml:space="preserve"> będzie wykonywane zgodnie z przepisami </w:t>
      </w:r>
      <w:r w:rsidR="00266FFE">
        <w:rPr>
          <w:rFonts w:ascii="Cambria" w:hAnsi="Cambria" w:cs="Arial"/>
          <w:sz w:val="22"/>
          <w:szCs w:val="22"/>
          <w:lang w:eastAsia="pl-PL"/>
        </w:rPr>
        <w:br/>
      </w:r>
      <w:r w:rsidRPr="00D14F31">
        <w:rPr>
          <w:rFonts w:ascii="Cambria" w:hAnsi="Cambria" w:cs="Arial"/>
          <w:sz w:val="22"/>
          <w:szCs w:val="22"/>
          <w:lang w:eastAsia="pl-PL"/>
        </w:rPr>
        <w:t xml:space="preserve">i uregulowaniami prawnymi obowiązującymi w Rzeczypospolitej Polskiej, regulacjami obowiązującymi w Państwowym Gospodarstwie Leśnym Lasy Państwowe, jak też odpowiednimi normami. </w:t>
      </w:r>
      <w:r w:rsidR="0014002B">
        <w:rPr>
          <w:rFonts w:ascii="Cambria" w:hAnsi="Cambria" w:cs="Arial"/>
          <w:sz w:val="22"/>
          <w:szCs w:val="22"/>
          <w:lang w:eastAsia="pl-PL"/>
        </w:rPr>
        <w:t>Wykonawca</w:t>
      </w:r>
      <w:r w:rsidRPr="00D14F31">
        <w:rPr>
          <w:rFonts w:ascii="Cambria" w:hAnsi="Cambria" w:cs="Arial"/>
          <w:sz w:val="22"/>
          <w:szCs w:val="22"/>
          <w:lang w:eastAsia="pl-PL"/>
        </w:rPr>
        <w:t xml:space="preserve"> oświadcza, iż zapoznał się z dokumentami wskazanymi w zdaniu poprzednim. </w:t>
      </w:r>
    </w:p>
    <w:p w14:paraId="53C25D8A" w14:textId="77777777" w:rsidR="0014002B" w:rsidRDefault="0014002B" w:rsidP="002A0FEC">
      <w:pPr>
        <w:suppressAutoHyphens w:val="0"/>
        <w:spacing w:before="120" w:after="120"/>
        <w:ind w:right="19"/>
        <w:rPr>
          <w:rFonts w:ascii="Cambria" w:hAnsi="Cambria"/>
          <w:b/>
          <w:bCs/>
          <w:sz w:val="22"/>
          <w:szCs w:val="22"/>
        </w:rPr>
      </w:pPr>
    </w:p>
    <w:p w14:paraId="07112551" w14:textId="77777777" w:rsidR="0014002B" w:rsidRDefault="0014002B" w:rsidP="002A0FEC">
      <w:pPr>
        <w:suppressAutoHyphens w:val="0"/>
        <w:spacing w:before="120" w:after="120"/>
        <w:ind w:right="19"/>
        <w:rPr>
          <w:rFonts w:ascii="Cambria" w:hAnsi="Cambria"/>
          <w:b/>
          <w:bCs/>
          <w:sz w:val="22"/>
          <w:szCs w:val="22"/>
        </w:rPr>
      </w:pPr>
    </w:p>
    <w:p w14:paraId="226CDDFD" w14:textId="77777777" w:rsidR="0014002B" w:rsidRDefault="0014002B" w:rsidP="002A0FEC">
      <w:pPr>
        <w:suppressAutoHyphens w:val="0"/>
        <w:spacing w:before="120" w:after="120"/>
        <w:ind w:right="19"/>
        <w:rPr>
          <w:rFonts w:ascii="Cambria" w:hAnsi="Cambria"/>
          <w:b/>
          <w:bCs/>
          <w:sz w:val="22"/>
          <w:szCs w:val="22"/>
        </w:rPr>
      </w:pPr>
    </w:p>
    <w:p w14:paraId="05BDB848" w14:textId="77777777" w:rsidR="0014002B" w:rsidRDefault="0014002B"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24601E13"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lastRenderedPageBreak/>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w:t>
      </w:r>
      <w:r w:rsidR="0014002B">
        <w:rPr>
          <w:rFonts w:ascii="Cambria" w:hAnsi="Cambria"/>
          <w:b/>
          <w:bCs/>
          <w:sz w:val="22"/>
          <w:szCs w:val="22"/>
        </w:rPr>
        <w:t>Wykonawcy</w:t>
      </w:r>
    </w:p>
    <w:p w14:paraId="39D080F2" w14:textId="11D69C6B"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14002B">
        <w:rPr>
          <w:rFonts w:ascii="Cambria" w:hAnsi="Cambria"/>
          <w:sz w:val="22"/>
          <w:szCs w:val="22"/>
        </w:rPr>
        <w:t>Umowy</w:t>
      </w:r>
      <w:r w:rsidRPr="00492353">
        <w:rPr>
          <w:rFonts w:ascii="Cambria" w:hAnsi="Cambria"/>
          <w:sz w:val="22"/>
          <w:szCs w:val="22"/>
        </w:rPr>
        <w:t xml:space="preserve"> może być wykorzystywany tylko w celu wykonywania usług </w:t>
      </w:r>
      <w:r w:rsidR="00266FFE">
        <w:rPr>
          <w:rFonts w:ascii="Cambria" w:hAnsi="Cambria"/>
          <w:sz w:val="22"/>
          <w:szCs w:val="22"/>
        </w:rPr>
        <w:br/>
      </w:r>
      <w:r w:rsidR="00557399" w:rsidRPr="00557399">
        <w:rPr>
          <w:rFonts w:ascii="Cambria" w:hAnsi="Cambria"/>
          <w:sz w:val="22"/>
          <w:szCs w:val="22"/>
        </w:rPr>
        <w:t xml:space="preserve">z zakresu </w:t>
      </w:r>
      <w:r w:rsidR="00B97372">
        <w:rPr>
          <w:rFonts w:ascii="Cambria" w:hAnsi="Cambria"/>
          <w:sz w:val="22"/>
          <w:szCs w:val="22"/>
        </w:rPr>
        <w:t>______________________</w:t>
      </w:r>
      <w:r w:rsidR="00557399" w:rsidRPr="00557399">
        <w:rPr>
          <w:rFonts w:ascii="Cambria" w:hAnsi="Cambria"/>
          <w:sz w:val="22"/>
          <w:szCs w:val="22"/>
        </w:rPr>
        <w:t xml:space="preserve"> na terenie </w:t>
      </w:r>
      <w:r w:rsidR="00B97372">
        <w:rPr>
          <w:rFonts w:ascii="Cambria" w:hAnsi="Cambria"/>
          <w:sz w:val="22"/>
          <w:szCs w:val="22"/>
        </w:rPr>
        <w:t xml:space="preserve">Pakietu </w:t>
      </w:r>
      <w:r w:rsidR="00557399" w:rsidRPr="00557399">
        <w:rPr>
          <w:rFonts w:ascii="Cambria" w:hAnsi="Cambria"/>
          <w:sz w:val="22"/>
          <w:szCs w:val="22"/>
        </w:rPr>
        <w:t>___</w:t>
      </w:r>
      <w:r w:rsidR="00B97372">
        <w:rPr>
          <w:rFonts w:ascii="Cambria" w:hAnsi="Cambria"/>
          <w:sz w:val="22"/>
          <w:szCs w:val="22"/>
        </w:rPr>
        <w:t xml:space="preserve"> / OHZ Rogalice</w:t>
      </w:r>
      <w:r w:rsidR="004A35B5">
        <w:rPr>
          <w:rFonts w:ascii="Cambria" w:hAnsi="Cambria"/>
          <w:sz w:val="22"/>
          <w:szCs w:val="22"/>
        </w:rPr>
        <w:t xml:space="preserve"> zarządzanego przez Nadleśnictwo ____________________________</w:t>
      </w:r>
      <w:r w:rsidRPr="00492353">
        <w:rPr>
          <w:rFonts w:ascii="Cambria" w:hAnsi="Cambria"/>
          <w:sz w:val="22"/>
          <w:szCs w:val="22"/>
        </w:rPr>
        <w:t>.</w:t>
      </w:r>
    </w:p>
    <w:p w14:paraId="0EEF87BA" w14:textId="52147313" w:rsidR="007826A1" w:rsidRPr="00492353" w:rsidRDefault="0014002B" w:rsidP="002A0FEC">
      <w:pPr>
        <w:numPr>
          <w:ilvl w:val="0"/>
          <w:numId w:val="13"/>
        </w:numPr>
        <w:suppressAutoHyphens w:val="0"/>
        <w:spacing w:before="120" w:after="120"/>
        <w:ind w:left="567" w:hanging="567"/>
        <w:jc w:val="both"/>
        <w:rPr>
          <w:rFonts w:ascii="Cambria" w:hAnsi="Cambria"/>
          <w:sz w:val="22"/>
          <w:szCs w:val="22"/>
        </w:rPr>
      </w:pPr>
      <w:r>
        <w:rPr>
          <w:rFonts w:ascii="Cambria" w:hAnsi="Cambria"/>
          <w:sz w:val="22"/>
          <w:szCs w:val="22"/>
        </w:rPr>
        <w:t>Wykonawca</w:t>
      </w:r>
      <w:r w:rsidR="007826A1" w:rsidRPr="00492353">
        <w:rPr>
          <w:rFonts w:ascii="Cambria" w:hAnsi="Cambria"/>
          <w:sz w:val="22"/>
          <w:szCs w:val="22"/>
        </w:rPr>
        <w:t xml:space="preserve"> będzie </w:t>
      </w:r>
      <w:r w:rsidR="00CB0C85" w:rsidRPr="00492353">
        <w:rPr>
          <w:rFonts w:ascii="Cambria" w:hAnsi="Cambria"/>
          <w:sz w:val="22"/>
          <w:szCs w:val="22"/>
        </w:rPr>
        <w:t xml:space="preserve">używał </w:t>
      </w:r>
      <w:r w:rsidR="007826A1" w:rsidRPr="00492353">
        <w:rPr>
          <w:rFonts w:ascii="Cambria" w:hAnsi="Cambria"/>
          <w:sz w:val="22"/>
          <w:szCs w:val="22"/>
        </w:rPr>
        <w:t>P</w:t>
      </w:r>
      <w:r w:rsidR="00CB0C85" w:rsidRPr="00492353">
        <w:rPr>
          <w:rFonts w:ascii="Cambria" w:hAnsi="Cambria"/>
          <w:sz w:val="22"/>
          <w:szCs w:val="22"/>
        </w:rPr>
        <w:t xml:space="preserve">rzedmiot </w:t>
      </w:r>
      <w:r>
        <w:rPr>
          <w:rFonts w:ascii="Cambria" w:hAnsi="Cambria"/>
          <w:sz w:val="22"/>
          <w:szCs w:val="22"/>
        </w:rPr>
        <w:t>Umowy</w:t>
      </w:r>
      <w:r w:rsidR="007826A1" w:rsidRPr="00492353">
        <w:rPr>
          <w:rFonts w:ascii="Cambria" w:hAnsi="Cambria"/>
          <w:sz w:val="22"/>
          <w:szCs w:val="22"/>
        </w:rPr>
        <w:t xml:space="preserve"> </w:t>
      </w:r>
      <w:r w:rsidR="00CB0C85" w:rsidRPr="00492353">
        <w:rPr>
          <w:rFonts w:ascii="Cambria" w:hAnsi="Cambria"/>
          <w:sz w:val="22"/>
          <w:szCs w:val="22"/>
        </w:rPr>
        <w:t xml:space="preserve">z należytą starannością i dbał o jego stan techniczny.  </w:t>
      </w:r>
    </w:p>
    <w:p w14:paraId="1636ACCF" w14:textId="79F17C20" w:rsidR="00A21C3A" w:rsidRPr="00492353" w:rsidRDefault="0014002B" w:rsidP="002A0FEC">
      <w:pPr>
        <w:numPr>
          <w:ilvl w:val="0"/>
          <w:numId w:val="13"/>
        </w:numPr>
        <w:suppressAutoHyphens w:val="0"/>
        <w:spacing w:before="120" w:after="120"/>
        <w:ind w:left="567" w:hanging="567"/>
        <w:jc w:val="both"/>
        <w:rPr>
          <w:rFonts w:ascii="Cambria" w:hAnsi="Cambria"/>
          <w:sz w:val="22"/>
          <w:szCs w:val="22"/>
        </w:rPr>
      </w:pPr>
      <w:r>
        <w:rPr>
          <w:rFonts w:ascii="Cambria" w:hAnsi="Cambria"/>
          <w:sz w:val="22"/>
          <w:szCs w:val="22"/>
        </w:rPr>
        <w:t>Wykonawca</w:t>
      </w:r>
      <w:r w:rsidR="00A21C3A" w:rsidRPr="00492353">
        <w:rPr>
          <w:rFonts w:ascii="Cambria" w:hAnsi="Cambria"/>
          <w:sz w:val="22"/>
          <w:szCs w:val="22"/>
        </w:rPr>
        <w:t xml:space="preserve"> oświadcza, iż zapoznał się i zbadał szczegółowo stan techniczny Przedmiotu </w:t>
      </w:r>
      <w:r>
        <w:rPr>
          <w:rFonts w:ascii="Cambria" w:hAnsi="Cambria"/>
          <w:sz w:val="22"/>
          <w:szCs w:val="22"/>
        </w:rPr>
        <w:t>Umowy</w:t>
      </w:r>
      <w:r w:rsidR="00A21C3A" w:rsidRPr="00492353">
        <w:rPr>
          <w:rFonts w:ascii="Cambria" w:hAnsi="Cambria"/>
          <w:sz w:val="22"/>
          <w:szCs w:val="22"/>
        </w:rPr>
        <w:t xml:space="preserve"> oraz miejsce jego przechowywania i nie będzie z tego tytułu występował do </w:t>
      </w:r>
      <w:r>
        <w:rPr>
          <w:rFonts w:ascii="Cambria" w:hAnsi="Cambria"/>
          <w:sz w:val="22"/>
          <w:szCs w:val="22"/>
        </w:rPr>
        <w:t>Zamawiającego</w:t>
      </w:r>
      <w:r w:rsidR="00A21C3A" w:rsidRPr="00492353">
        <w:rPr>
          <w:rFonts w:ascii="Cambria" w:hAnsi="Cambria"/>
          <w:sz w:val="22"/>
          <w:szCs w:val="22"/>
        </w:rPr>
        <w:t xml:space="preserve"> z jakimikolwiek roszczeniami.</w:t>
      </w:r>
    </w:p>
    <w:p w14:paraId="4A904A8E" w14:textId="5F53E5E2" w:rsidR="007826A1" w:rsidRPr="00492353" w:rsidRDefault="0014002B" w:rsidP="002A0FEC">
      <w:pPr>
        <w:numPr>
          <w:ilvl w:val="0"/>
          <w:numId w:val="13"/>
        </w:numPr>
        <w:suppressAutoHyphens w:val="0"/>
        <w:spacing w:before="120" w:after="120"/>
        <w:ind w:left="567" w:hanging="567"/>
        <w:jc w:val="both"/>
        <w:rPr>
          <w:rFonts w:ascii="Cambria" w:hAnsi="Cambria"/>
          <w:sz w:val="22"/>
          <w:szCs w:val="22"/>
        </w:rPr>
      </w:pPr>
      <w:r>
        <w:rPr>
          <w:rFonts w:ascii="Cambria" w:hAnsi="Cambria" w:cs="Open Sans"/>
          <w:sz w:val="22"/>
          <w:szCs w:val="22"/>
          <w:shd w:val="clear" w:color="auto" w:fill="FFFFFF"/>
        </w:rPr>
        <w:t>Wykonawca</w:t>
      </w:r>
      <w:r w:rsidR="007826A1" w:rsidRPr="00492353">
        <w:rPr>
          <w:rFonts w:ascii="Cambria" w:hAnsi="Cambria" w:cs="Open Sans"/>
          <w:sz w:val="22"/>
          <w:szCs w:val="22"/>
          <w:shd w:val="clear" w:color="auto" w:fill="FFFFFF"/>
        </w:rPr>
        <w:t xml:space="preserve"> będzie wykonywa</w:t>
      </w:r>
      <w:r w:rsidR="00D71693" w:rsidRPr="00492353">
        <w:rPr>
          <w:rFonts w:ascii="Cambria" w:hAnsi="Cambria" w:cs="Open Sans"/>
          <w:sz w:val="22"/>
          <w:szCs w:val="22"/>
          <w:shd w:val="clear" w:color="auto" w:fill="FFFFFF"/>
        </w:rPr>
        <w:t>ł</w:t>
      </w:r>
      <w:r w:rsidR="007826A1" w:rsidRPr="00492353">
        <w:rPr>
          <w:rFonts w:ascii="Cambria" w:hAnsi="Cambria" w:cs="Open Sans"/>
          <w:sz w:val="22"/>
          <w:szCs w:val="22"/>
          <w:shd w:val="clear" w:color="auto" w:fill="FFFFFF"/>
        </w:rPr>
        <w:t xml:space="preserve"> swoje prawo zgodnie z wymaganiami prawidłowej gospodarki i nie będzie zmieniał przeznaczenia Przedmiotu </w:t>
      </w:r>
      <w:r>
        <w:rPr>
          <w:rFonts w:ascii="Cambria" w:hAnsi="Cambria" w:cs="Open Sans"/>
          <w:sz w:val="22"/>
          <w:szCs w:val="22"/>
          <w:shd w:val="clear" w:color="auto" w:fill="FFFFFF"/>
        </w:rPr>
        <w:t>Umowy</w:t>
      </w:r>
      <w:r w:rsidR="00D71693" w:rsidRPr="00492353">
        <w:rPr>
          <w:rFonts w:ascii="Cambria" w:hAnsi="Cambria" w:cs="Open Sans"/>
          <w:sz w:val="22"/>
          <w:szCs w:val="22"/>
          <w:shd w:val="clear" w:color="auto" w:fill="FFFFFF"/>
        </w:rPr>
        <w:t xml:space="preserve"> ani dokonywał w nim jakichkolwiek zmian,</w:t>
      </w:r>
      <w:r w:rsidR="007826A1" w:rsidRPr="00492353">
        <w:rPr>
          <w:rFonts w:ascii="Cambria" w:hAnsi="Cambria" w:cs="Open Sans"/>
          <w:sz w:val="22"/>
          <w:szCs w:val="22"/>
          <w:shd w:val="clear" w:color="auto" w:fill="FFFFFF"/>
        </w:rPr>
        <w:t xml:space="preserve"> bez zgody </w:t>
      </w:r>
      <w:r>
        <w:rPr>
          <w:rFonts w:ascii="Cambria" w:hAnsi="Cambria" w:cs="Open Sans"/>
          <w:sz w:val="22"/>
          <w:szCs w:val="22"/>
          <w:shd w:val="clear" w:color="auto" w:fill="FFFFFF"/>
        </w:rPr>
        <w:t>Zamawiającego</w:t>
      </w:r>
      <w:r w:rsidR="007826A1" w:rsidRPr="00492353">
        <w:rPr>
          <w:rFonts w:ascii="Cambria" w:hAnsi="Cambria" w:cs="Open Sans"/>
          <w:sz w:val="22"/>
          <w:szCs w:val="22"/>
          <w:shd w:val="clear" w:color="auto" w:fill="FFFFFF"/>
        </w:rPr>
        <w:t xml:space="preserve"> udzi</w:t>
      </w:r>
      <w:r w:rsidR="00D71693" w:rsidRPr="00492353">
        <w:rPr>
          <w:rFonts w:ascii="Cambria" w:hAnsi="Cambria" w:cs="Open Sans"/>
          <w:sz w:val="22"/>
          <w:szCs w:val="22"/>
          <w:shd w:val="clear" w:color="auto" w:fill="FFFFFF"/>
        </w:rPr>
        <w:t>e</w:t>
      </w:r>
      <w:r w:rsidR="007826A1"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007826A1" w:rsidRPr="00492353">
        <w:rPr>
          <w:rFonts w:ascii="Cambria" w:hAnsi="Cambria" w:cs="Open Sans"/>
          <w:sz w:val="22"/>
          <w:szCs w:val="22"/>
          <w:shd w:val="clear" w:color="auto" w:fill="FFFFFF"/>
        </w:rPr>
        <w:t>nej na piśmie.</w:t>
      </w:r>
    </w:p>
    <w:p w14:paraId="1C88FCC2" w14:textId="19E6F528" w:rsidR="005F758B" w:rsidRPr="00492353" w:rsidRDefault="0014002B"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Pr>
          <w:rFonts w:ascii="Cambria" w:hAnsi="Cambria" w:cs="Open Sans"/>
          <w:sz w:val="22"/>
          <w:szCs w:val="22"/>
          <w:lang w:eastAsia="pl-PL"/>
        </w:rPr>
        <w:t>Wykonawca</w:t>
      </w:r>
      <w:r w:rsidR="007826A1" w:rsidRPr="00CB0C85">
        <w:rPr>
          <w:rFonts w:ascii="Cambria" w:hAnsi="Cambria" w:cs="Open Sans"/>
          <w:sz w:val="22"/>
          <w:szCs w:val="22"/>
          <w:lang w:eastAsia="pl-PL"/>
        </w:rPr>
        <w:t xml:space="preserve"> ma obowiązek dokonywania</w:t>
      </w:r>
      <w:r w:rsidR="00141420" w:rsidRPr="00492353">
        <w:rPr>
          <w:rFonts w:ascii="Cambria" w:hAnsi="Cambria" w:cs="Open Sans"/>
          <w:sz w:val="22"/>
          <w:szCs w:val="22"/>
          <w:lang w:eastAsia="pl-PL"/>
        </w:rPr>
        <w:t xml:space="preserve"> bieżących</w:t>
      </w:r>
      <w:r w:rsidR="007826A1"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007826A1"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Pr>
          <w:rFonts w:ascii="Cambria" w:hAnsi="Cambria" w:cs="Open Sans"/>
          <w:sz w:val="22"/>
          <w:szCs w:val="22"/>
          <w:lang w:eastAsia="pl-PL"/>
        </w:rPr>
        <w:t>Umowy</w:t>
      </w:r>
      <w:r w:rsidR="007826A1"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5DD031B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14002B">
        <w:rPr>
          <w:rFonts w:ascii="Cambria" w:hAnsi="Cambria"/>
          <w:sz w:val="22"/>
          <w:szCs w:val="22"/>
        </w:rPr>
        <w:t>Umowy</w:t>
      </w:r>
      <w:r w:rsidRPr="00492353">
        <w:rPr>
          <w:rFonts w:ascii="Cambria" w:hAnsi="Cambria"/>
          <w:sz w:val="22"/>
          <w:szCs w:val="22"/>
        </w:rPr>
        <w:t xml:space="preserve">, na które składają się w szczególności naprawy główne, średnie i awaryjne szkód powstałych w wyniku normalnego użytkowania, ponosi </w:t>
      </w:r>
      <w:r w:rsidR="0014002B">
        <w:rPr>
          <w:rFonts w:ascii="Cambria" w:hAnsi="Cambria"/>
          <w:sz w:val="22"/>
          <w:szCs w:val="22"/>
        </w:rPr>
        <w:t>Wykonawca</w:t>
      </w:r>
      <w:r w:rsidRPr="00492353">
        <w:rPr>
          <w:rFonts w:ascii="Cambria" w:hAnsi="Cambria"/>
          <w:sz w:val="22"/>
          <w:szCs w:val="22"/>
        </w:rPr>
        <w:t xml:space="preserve">. Ponadto </w:t>
      </w:r>
      <w:r w:rsidR="0014002B">
        <w:rPr>
          <w:rFonts w:ascii="Cambria" w:hAnsi="Cambria"/>
          <w:sz w:val="22"/>
          <w:szCs w:val="22"/>
        </w:rPr>
        <w:t>Wykonawcę</w:t>
      </w:r>
      <w:r w:rsidRPr="00492353">
        <w:rPr>
          <w:rFonts w:ascii="Cambria" w:hAnsi="Cambria"/>
          <w:sz w:val="22"/>
          <w:szCs w:val="22"/>
        </w:rPr>
        <w:t xml:space="preserve"> obciążają również konserwacja, obsługa oraz przywrócenie stanu sprawności w przypadku dewastacji i nieprawidłowego użytkowania przekazanego Przedmiotu </w:t>
      </w:r>
      <w:r w:rsidR="0014002B">
        <w:rPr>
          <w:rFonts w:ascii="Cambria" w:hAnsi="Cambria"/>
          <w:sz w:val="22"/>
          <w:szCs w:val="22"/>
        </w:rPr>
        <w:t>Umowy</w:t>
      </w:r>
      <w:r w:rsidRPr="00492353">
        <w:rPr>
          <w:rFonts w:ascii="Cambria" w:hAnsi="Cambria"/>
          <w:sz w:val="22"/>
          <w:szCs w:val="22"/>
        </w:rPr>
        <w:t>.</w:t>
      </w:r>
    </w:p>
    <w:p w14:paraId="3DC7E630" w14:textId="6B72A1AA" w:rsidR="00B20A84" w:rsidRPr="00492353" w:rsidRDefault="0014002B" w:rsidP="002A0FEC">
      <w:pPr>
        <w:numPr>
          <w:ilvl w:val="0"/>
          <w:numId w:val="13"/>
        </w:numPr>
        <w:spacing w:before="120" w:after="120"/>
        <w:ind w:left="567" w:hanging="567"/>
        <w:jc w:val="both"/>
        <w:rPr>
          <w:rFonts w:ascii="Cambria" w:hAnsi="Cambria"/>
          <w:sz w:val="22"/>
          <w:szCs w:val="22"/>
        </w:rPr>
      </w:pPr>
      <w:r>
        <w:rPr>
          <w:rFonts w:ascii="Cambria" w:hAnsi="Cambria"/>
          <w:sz w:val="22"/>
          <w:szCs w:val="22"/>
        </w:rPr>
        <w:t>Wykonawca</w:t>
      </w:r>
      <w:r w:rsidR="002B1BA5" w:rsidRPr="00492353">
        <w:rPr>
          <w:rFonts w:ascii="Cambria" w:hAnsi="Cambria"/>
          <w:sz w:val="22"/>
          <w:szCs w:val="22"/>
        </w:rPr>
        <w:t xml:space="preserve"> zobowiązany jest zapewnić bezpieczeństwo przeciwpożarowe podczas użytkowania Przedmiotu </w:t>
      </w:r>
      <w:r>
        <w:rPr>
          <w:rFonts w:ascii="Cambria" w:hAnsi="Cambria"/>
          <w:sz w:val="22"/>
          <w:szCs w:val="22"/>
        </w:rPr>
        <w:t>Umowy</w:t>
      </w:r>
      <w:r w:rsidR="002B1BA5" w:rsidRPr="00492353">
        <w:rPr>
          <w:rFonts w:ascii="Cambria" w:hAnsi="Cambria"/>
          <w:sz w:val="22"/>
          <w:szCs w:val="22"/>
        </w:rPr>
        <w:t xml:space="preserve"> oraz zapoznać osoby użytkujące ten przedmiot z obowiązującymi przepisami ochrony p.poż.</w:t>
      </w:r>
    </w:p>
    <w:p w14:paraId="38D692AF" w14:textId="03528580"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0014002B">
        <w:rPr>
          <w:rFonts w:ascii="Cambria" w:hAnsi="Cambria" w:cs="Open Sans"/>
          <w:sz w:val="22"/>
          <w:szCs w:val="22"/>
          <w:lang w:eastAsia="pl-PL"/>
        </w:rPr>
        <w:t>Zamawiającego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14002B">
        <w:rPr>
          <w:rFonts w:ascii="Cambria" w:hAnsi="Cambria" w:cs="Open Sans"/>
          <w:sz w:val="22"/>
          <w:szCs w:val="22"/>
          <w:lang w:eastAsia="pl-PL"/>
        </w:rPr>
        <w:t>Wykonawca</w:t>
      </w:r>
      <w:r w:rsidRPr="00CB0C85">
        <w:rPr>
          <w:rFonts w:ascii="Cambria" w:hAnsi="Cambria" w:cs="Open Sans"/>
          <w:sz w:val="22"/>
          <w:szCs w:val="22"/>
          <w:lang w:eastAsia="pl-PL"/>
        </w:rPr>
        <w:t xml:space="preserve">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14002B">
        <w:rPr>
          <w:rFonts w:ascii="Cambria" w:hAnsi="Cambria" w:cs="Open Sans"/>
          <w:sz w:val="22"/>
          <w:szCs w:val="22"/>
          <w:lang w:eastAsia="pl-PL"/>
        </w:rPr>
        <w:t>Umowy</w:t>
      </w:r>
      <w:r w:rsidRPr="00CB0C85">
        <w:rPr>
          <w:rFonts w:ascii="Cambria" w:hAnsi="Cambria" w:cs="Open Sans"/>
          <w:sz w:val="22"/>
          <w:szCs w:val="22"/>
          <w:lang w:eastAsia="pl-PL"/>
        </w:rPr>
        <w:t xml:space="preserve"> osobie trzeciej do bezpłatnego </w:t>
      </w:r>
      <w:r w:rsidR="0014002B">
        <w:rPr>
          <w:rFonts w:ascii="Cambria" w:hAnsi="Cambria" w:cs="Open Sans"/>
          <w:sz w:val="22"/>
          <w:szCs w:val="22"/>
          <w:lang w:eastAsia="pl-PL"/>
        </w:rPr>
        <w:t xml:space="preserve">lub odpłatnego </w:t>
      </w:r>
      <w:r w:rsidRPr="00CB0C85">
        <w:rPr>
          <w:rFonts w:ascii="Cambria" w:hAnsi="Cambria" w:cs="Open Sans"/>
          <w:sz w:val="22"/>
          <w:szCs w:val="22"/>
          <w:lang w:eastAsia="pl-PL"/>
        </w:rPr>
        <w:t>używania</w:t>
      </w:r>
      <w:r w:rsidR="0014002B">
        <w:rPr>
          <w:rFonts w:ascii="Cambria" w:hAnsi="Cambria" w:cs="Open Sans"/>
          <w:sz w:val="22"/>
          <w:szCs w:val="22"/>
          <w:lang w:eastAsia="pl-PL"/>
        </w:rPr>
        <w:t xml:space="preserve">, w tym w szczególności podnajmować </w:t>
      </w:r>
      <w:r w:rsidRPr="00CB0C85">
        <w:rPr>
          <w:rFonts w:ascii="Cambria" w:hAnsi="Cambria" w:cs="Open Sans"/>
          <w:sz w:val="22"/>
          <w:szCs w:val="22"/>
          <w:lang w:eastAsia="pl-PL"/>
        </w:rPr>
        <w:t>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7CF4F7C0"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t>
      </w:r>
      <w:r w:rsidR="00266FFE">
        <w:rPr>
          <w:rFonts w:ascii="Cambria" w:hAnsi="Cambria"/>
          <w:sz w:val="22"/>
          <w:szCs w:val="22"/>
        </w:rPr>
        <w:br/>
      </w:r>
      <w:r>
        <w:rPr>
          <w:rFonts w:ascii="Cambria" w:hAnsi="Cambria"/>
          <w:sz w:val="22"/>
          <w:szCs w:val="22"/>
        </w:rPr>
        <w:t xml:space="preserve">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6A94D820"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14002B">
        <w:rPr>
          <w:rFonts w:ascii="Cambria" w:hAnsi="Cambria"/>
          <w:sz w:val="22"/>
          <w:szCs w:val="22"/>
        </w:rPr>
        <w:t>Wykonawca</w:t>
      </w:r>
      <w:r w:rsidR="00A0462E" w:rsidRPr="00492353">
        <w:rPr>
          <w:rFonts w:ascii="Cambria" w:hAnsi="Cambria"/>
          <w:sz w:val="22"/>
          <w:szCs w:val="22"/>
        </w:rPr>
        <w:t xml:space="preserve">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t>
      </w:r>
      <w:r w:rsidR="0014002B">
        <w:rPr>
          <w:rFonts w:ascii="Cambria" w:hAnsi="Cambria"/>
          <w:sz w:val="22"/>
          <w:szCs w:val="22"/>
        </w:rPr>
        <w:t>Zamawiającemu</w:t>
      </w:r>
      <w:r w:rsidR="00A0462E" w:rsidRPr="00492353">
        <w:rPr>
          <w:rFonts w:ascii="Cambria" w:hAnsi="Cambria"/>
          <w:sz w:val="22"/>
          <w:szCs w:val="22"/>
        </w:rPr>
        <w:t xml:space="preserve">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 xml:space="preserve">za sprzęt wchodzący w skład Przedmiotu </w:t>
      </w:r>
      <w:r w:rsidR="0014002B">
        <w:rPr>
          <w:rFonts w:ascii="Cambria" w:hAnsi="Cambria"/>
          <w:sz w:val="22"/>
          <w:szCs w:val="22"/>
        </w:rPr>
        <w:t>Umowy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A0462E" w:rsidRPr="00492353">
        <w:rPr>
          <w:rFonts w:ascii="Cambria" w:hAnsi="Cambria"/>
          <w:sz w:val="22"/>
          <w:szCs w:val="22"/>
        </w:rPr>
        <w:t xml:space="preserve">złotych 00/100) </w:t>
      </w:r>
      <w:r w:rsidR="00C431B8">
        <w:rPr>
          <w:rFonts w:ascii="Cambria" w:hAnsi="Cambria"/>
          <w:sz w:val="22"/>
          <w:szCs w:val="22"/>
        </w:rPr>
        <w:t>brutto tj.</w:t>
      </w:r>
      <w:r w:rsidR="007852FD">
        <w:rPr>
          <w:rFonts w:ascii="Cambria" w:hAnsi="Cambria"/>
          <w:sz w:val="22"/>
          <w:szCs w:val="22"/>
        </w:rPr>
        <w:t xml:space="preserve">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11513DE" w14:textId="6B344553"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 xml:space="preserve">sprzęty wchodzące w skład Przedmiotu </w:t>
      </w:r>
      <w:r w:rsidR="0014002B">
        <w:rPr>
          <w:rFonts w:ascii="Cambria" w:hAnsi="Cambria"/>
          <w:sz w:val="22"/>
          <w:szCs w:val="22"/>
        </w:rPr>
        <w:t>Umowy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05" w:type="pct"/>
            <w:tcBorders>
              <w:top w:val="single" w:sz="4" w:space="0" w:color="000000"/>
              <w:left w:val="single" w:sz="4" w:space="0" w:color="000000"/>
              <w:bottom w:val="single" w:sz="4" w:space="0" w:color="000000"/>
              <w:right w:val="single" w:sz="4" w:space="0" w:color="000000"/>
            </w:tcBorders>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tcPr>
          <w:p w14:paraId="5514228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007C9A2A"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732F4EE"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47BC0AB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03991D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2905" w:type="pct"/>
            <w:tcBorders>
              <w:top w:val="single" w:sz="4" w:space="0" w:color="000000"/>
              <w:left w:val="single" w:sz="4" w:space="0" w:color="000000"/>
              <w:bottom w:val="single" w:sz="4" w:space="0" w:color="000000"/>
              <w:right w:val="single" w:sz="4" w:space="0" w:color="000000"/>
            </w:tcBorders>
          </w:tcPr>
          <w:p w14:paraId="7B9C26D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08AE21E"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B1174D6"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6C36D10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3F3C136"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2905" w:type="pct"/>
            <w:tcBorders>
              <w:top w:val="single" w:sz="4" w:space="0" w:color="000000"/>
              <w:left w:val="single" w:sz="4" w:space="0" w:color="000000"/>
              <w:bottom w:val="single" w:sz="4" w:space="0" w:color="000000"/>
              <w:right w:val="single" w:sz="4" w:space="0" w:color="000000"/>
            </w:tcBorders>
          </w:tcPr>
          <w:p w14:paraId="0947E6F9"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2674945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616B4B5B"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AFE84A1"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0DFDD3C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2905" w:type="pct"/>
            <w:tcBorders>
              <w:top w:val="single" w:sz="4" w:space="0" w:color="000000"/>
              <w:left w:val="single" w:sz="4" w:space="0" w:color="000000"/>
              <w:bottom w:val="single" w:sz="4" w:space="0" w:color="000000"/>
              <w:right w:val="single" w:sz="4" w:space="0" w:color="000000"/>
            </w:tcBorders>
          </w:tcPr>
          <w:p w14:paraId="5DB187A0"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7EACF04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B8A7D87"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24F7FCD0" w14:textId="77777777" w:rsidTr="00014201">
        <w:trPr>
          <w:trHeight w:val="245"/>
        </w:trPr>
        <w:tc>
          <w:tcPr>
            <w:tcW w:w="417" w:type="pct"/>
            <w:tcBorders>
              <w:top w:val="single" w:sz="4" w:space="0" w:color="000000"/>
              <w:left w:val="single" w:sz="4" w:space="0" w:color="000000"/>
              <w:bottom w:val="single" w:sz="4" w:space="0" w:color="000000"/>
              <w:right w:val="single" w:sz="4" w:space="0" w:color="000000"/>
            </w:tcBorders>
          </w:tcPr>
          <w:p w14:paraId="3132CD2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2905" w:type="pct"/>
            <w:tcBorders>
              <w:top w:val="single" w:sz="4" w:space="0" w:color="000000"/>
              <w:left w:val="single" w:sz="4" w:space="0" w:color="000000"/>
              <w:bottom w:val="single" w:sz="4" w:space="0" w:color="000000"/>
              <w:right w:val="single" w:sz="4" w:space="0" w:color="000000"/>
            </w:tcBorders>
          </w:tcPr>
          <w:p w14:paraId="04F4777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1987344"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8AB96A"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4BFBD1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58AA8137"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2905" w:type="pct"/>
            <w:tcBorders>
              <w:top w:val="single" w:sz="4" w:space="0" w:color="000000"/>
              <w:left w:val="single" w:sz="4" w:space="0" w:color="000000"/>
              <w:bottom w:val="single" w:sz="4" w:space="0" w:color="000000"/>
              <w:right w:val="single" w:sz="4" w:space="0" w:color="000000"/>
            </w:tcBorders>
          </w:tcPr>
          <w:p w14:paraId="202C0A07"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489695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69BDED1"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39F4F548"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AC5C192"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2905" w:type="pct"/>
            <w:tcBorders>
              <w:top w:val="single" w:sz="4" w:space="0" w:color="000000"/>
              <w:left w:val="single" w:sz="4" w:space="0" w:color="000000"/>
              <w:bottom w:val="single" w:sz="4" w:space="0" w:color="000000"/>
              <w:right w:val="single" w:sz="4" w:space="0" w:color="000000"/>
            </w:tcBorders>
          </w:tcPr>
          <w:p w14:paraId="2F9FC9F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2012FC78"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136C39E0" w14:textId="77777777" w:rsidR="002653EA" w:rsidRPr="00492353" w:rsidRDefault="002653EA" w:rsidP="002A0FEC">
            <w:pPr>
              <w:spacing w:before="120" w:after="120"/>
              <w:jc w:val="both"/>
              <w:rPr>
                <w:rFonts w:ascii="Cambria" w:hAnsi="Cambria" w:cs="Arial"/>
                <w:color w:val="000000"/>
                <w:sz w:val="22"/>
                <w:szCs w:val="22"/>
              </w:rPr>
            </w:pP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49D984A"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B810E8">
        <w:rPr>
          <w:rFonts w:ascii="Cambria" w:eastAsia="Calibri" w:hAnsi="Cambria" w:cs="Calibri Light"/>
          <w:sz w:val="22"/>
          <w:szCs w:val="22"/>
          <w:lang w:eastAsia="en-US"/>
        </w:rPr>
        <w:t>4</w:t>
      </w:r>
      <w:r w:rsidRPr="00E55208">
        <w:rPr>
          <w:rFonts w:ascii="Cambria" w:eastAsia="Calibri" w:hAnsi="Cambria" w:cs="Calibri Light"/>
          <w:sz w:val="22"/>
          <w:szCs w:val="22"/>
          <w:lang w:eastAsia="en-US"/>
        </w:rPr>
        <w:t xml:space="preserve"> r. poz. 1</w:t>
      </w:r>
      <w:r w:rsidR="00B810E8">
        <w:rPr>
          <w:rFonts w:ascii="Cambria" w:eastAsia="Calibri" w:hAnsi="Cambria" w:cs="Calibri Light"/>
          <w:sz w:val="22"/>
          <w:szCs w:val="22"/>
          <w:lang w:eastAsia="en-US"/>
        </w:rPr>
        <w:t>631</w:t>
      </w:r>
      <w:r w:rsidRPr="00E55208">
        <w:rPr>
          <w:rFonts w:ascii="Cambria" w:eastAsia="Calibri" w:hAnsi="Cambria" w:cs="Calibri Light"/>
          <w:sz w:val="22"/>
          <w:szCs w:val="22"/>
          <w:lang w:eastAsia="en-US"/>
        </w:rPr>
        <w:t xml:space="preserve"> ze zm.). Do obliczenia Waloryzacji zostanie przyjęty: </w:t>
      </w:r>
    </w:p>
    <w:p w14:paraId="66BAA2E0" w14:textId="52E7A216"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w:t>
      </w:r>
      <w:r w:rsidR="00B810E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z zastrzeżeniem, że jeżeli Umowa została zawarta po ogłoszeniu komunikatu Prezesa Głównego Urzędu Statystycznego podającego Wskaźnik GUS w I kwartale roku 202</w:t>
      </w:r>
      <w:r w:rsidR="00B810E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4F9B6D8E"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w:t>
      </w:r>
      <w:r w:rsidR="00B810E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sidR="00B810E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001D2C5D"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sidR="0014002B">
        <w:rPr>
          <w:rFonts w:ascii="Cambria" w:eastAsia="Calibri" w:hAnsi="Cambria" w:cs="Calibri Light"/>
          <w:sz w:val="22"/>
          <w:szCs w:val="22"/>
          <w:lang w:eastAsia="en-US"/>
        </w:rPr>
        <w:t>Zamawiającego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sidR="0014002B">
        <w:rPr>
          <w:rFonts w:ascii="Cambria" w:eastAsia="Calibri" w:hAnsi="Cambria" w:cs="Calibri Light"/>
          <w:sz w:val="22"/>
          <w:szCs w:val="22"/>
          <w:lang w:eastAsia="en-US"/>
        </w:rPr>
        <w:t>Zamawiający</w:t>
      </w:r>
      <w:r w:rsidRPr="00E55208">
        <w:rPr>
          <w:rFonts w:ascii="Cambria" w:eastAsia="Calibri" w:hAnsi="Cambria" w:cs="Calibri Light"/>
          <w:sz w:val="22"/>
          <w:szCs w:val="22"/>
          <w:lang w:eastAsia="en-US"/>
        </w:rPr>
        <w:t xml:space="preserve"> poinformuje </w:t>
      </w:r>
      <w:r w:rsidR="0014002B">
        <w:rPr>
          <w:rFonts w:ascii="Cambria" w:eastAsia="Calibri" w:hAnsi="Cambria" w:cs="Calibri Light"/>
          <w:sz w:val="22"/>
          <w:szCs w:val="22"/>
          <w:lang w:eastAsia="en-US"/>
        </w:rPr>
        <w:t>Wykonawcę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7A3B98D0"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sidR="0014002B">
        <w:rPr>
          <w:rFonts w:ascii="Cambria" w:eastAsia="Calibri" w:hAnsi="Cambria" w:cs="Calibri Light"/>
          <w:sz w:val="22"/>
          <w:szCs w:val="22"/>
          <w:lang w:eastAsia="en-US"/>
        </w:rPr>
        <w:t>Zamawiającemu</w:t>
      </w:r>
      <w:r>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5B626A22"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 xml:space="preserve">wystawionej po każdym miesiącu </w:t>
      </w:r>
      <w:r w:rsidR="0014002B">
        <w:rPr>
          <w:rFonts w:ascii="Cambria" w:hAnsi="Cambria"/>
          <w:sz w:val="22"/>
          <w:szCs w:val="22"/>
        </w:rPr>
        <w:t>realizacji Umowy</w:t>
      </w:r>
      <w:r w:rsidR="00FB635D">
        <w:rPr>
          <w:rFonts w:ascii="Cambria" w:hAnsi="Cambria"/>
          <w:sz w:val="22"/>
          <w:szCs w:val="22"/>
        </w:rPr>
        <w:t xml:space="preserve">. </w:t>
      </w:r>
    </w:p>
    <w:p w14:paraId="0A31FD19" w14:textId="4FF787B3"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B97372">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14002B">
        <w:rPr>
          <w:rFonts w:ascii="Cambria" w:hAnsi="Cambria"/>
          <w:sz w:val="22"/>
          <w:szCs w:val="22"/>
        </w:rPr>
        <w:t>Zamawiającego</w:t>
      </w:r>
      <w:r w:rsidR="00B54FAA">
        <w:rPr>
          <w:rFonts w:ascii="Cambria" w:hAnsi="Cambria"/>
          <w:sz w:val="22"/>
          <w:szCs w:val="22"/>
        </w:rPr>
        <w:t xml:space="preserve">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3AC7611A" w14:textId="1C81A5A5"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584F30">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14002B">
        <w:rPr>
          <w:rFonts w:ascii="Cambria" w:hAnsi="Cambria" w:cs="Arial"/>
          <w:sz w:val="22"/>
          <w:szCs w:val="22"/>
          <w:lang w:eastAsia="pl-PL"/>
        </w:rPr>
        <w:t>Wykonawcy</w:t>
      </w:r>
      <w:r w:rsidR="002E6068">
        <w:rPr>
          <w:rFonts w:ascii="Cambria" w:hAnsi="Cambria" w:cs="Arial"/>
          <w:sz w:val="22"/>
          <w:szCs w:val="22"/>
          <w:lang w:eastAsia="pl-PL"/>
        </w:rPr>
        <w:t xml:space="preserve"> na podstawie Umowy w sprawie Zamówienia Publicznego. </w:t>
      </w:r>
    </w:p>
    <w:p w14:paraId="0DE5050E" w14:textId="4E83FF5A" w:rsidR="00075B08" w:rsidRDefault="0014002B"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Wykonawca</w:t>
      </w:r>
      <w:r w:rsidR="008F0A12" w:rsidRPr="00492353">
        <w:rPr>
          <w:rFonts w:ascii="Cambria" w:hAnsi="Cambria" w:cs="Arial"/>
          <w:sz w:val="22"/>
          <w:szCs w:val="22"/>
          <w:lang w:eastAsia="pl-PL"/>
        </w:rPr>
        <w:t xml:space="preserve"> </w:t>
      </w:r>
      <w:r w:rsidR="00833B58" w:rsidRPr="00492353">
        <w:rPr>
          <w:rFonts w:ascii="Cambria" w:hAnsi="Cambria" w:cs="Arial"/>
          <w:sz w:val="22"/>
          <w:szCs w:val="22"/>
          <w:lang w:eastAsia="pl-PL"/>
        </w:rPr>
        <w:t xml:space="preserve">nie może bez uprzedniej zgody </w:t>
      </w:r>
      <w:r>
        <w:rPr>
          <w:rFonts w:ascii="Cambria" w:hAnsi="Cambria" w:cs="Arial"/>
          <w:sz w:val="22"/>
          <w:szCs w:val="22"/>
          <w:lang w:eastAsia="pl-PL"/>
        </w:rPr>
        <w:t>Zamawiającego</w:t>
      </w:r>
      <w:r w:rsidR="00833B58" w:rsidRPr="00492353">
        <w:rPr>
          <w:rFonts w:ascii="Cambria" w:hAnsi="Cambria" w:cs="Arial"/>
          <w:sz w:val="22"/>
          <w:szCs w:val="22"/>
          <w:lang w:eastAsia="pl-PL"/>
        </w:rPr>
        <w:t xml:space="preserve">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38E8018D"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lastRenderedPageBreak/>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14002B">
        <w:rPr>
          <w:rFonts w:ascii="Cambria" w:hAnsi="Cambria" w:cs="Arial"/>
          <w:b/>
          <w:color w:val="000000"/>
          <w:sz w:val="22"/>
          <w:szCs w:val="22"/>
          <w:lang w:eastAsia="pl-PL"/>
        </w:rPr>
        <w:t>Wykonawcy</w:t>
      </w:r>
      <w:r w:rsidR="00BD3921" w:rsidRPr="00492353">
        <w:rPr>
          <w:rFonts w:ascii="Cambria" w:hAnsi="Cambria" w:cs="Arial"/>
          <w:b/>
          <w:color w:val="000000"/>
          <w:sz w:val="22"/>
          <w:szCs w:val="22"/>
          <w:lang w:eastAsia="pl-PL"/>
        </w:rPr>
        <w:t xml:space="preserve"> </w:t>
      </w:r>
      <w:r w:rsidRPr="00492353">
        <w:rPr>
          <w:rFonts w:ascii="Cambria" w:hAnsi="Cambria" w:cs="Arial"/>
          <w:b/>
          <w:color w:val="000000"/>
          <w:sz w:val="22"/>
          <w:szCs w:val="22"/>
          <w:lang w:eastAsia="pl-PL"/>
        </w:rPr>
        <w:t>w zakresie personelu</w:t>
      </w:r>
    </w:p>
    <w:p w14:paraId="5ECAD8BF" w14:textId="38D6E0BE" w:rsidR="004E21A8" w:rsidRPr="00492353" w:rsidRDefault="0014002B"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Wykonawca</w:t>
      </w:r>
      <w:r w:rsidR="004E21A8" w:rsidRPr="00492353">
        <w:rPr>
          <w:rFonts w:ascii="Cambria" w:hAnsi="Cambria" w:cs="Arial"/>
          <w:sz w:val="22"/>
          <w:szCs w:val="22"/>
          <w:lang w:eastAsia="pl-PL"/>
        </w:rPr>
        <w:t xml:space="preserve"> jest odpowiedzialny za bezpieczeństwo i przestrzeganie przepisów i uregulowań prawnych obowiązujących w Rzeczypospolitej Polskiej, w tym stosowanych do prac z zakresu gospodarki leśnej oraz zasad i przepisów BHP i ppoż. na terenie wykonywanych prac. </w:t>
      </w:r>
    </w:p>
    <w:p w14:paraId="26EA1378" w14:textId="77130739" w:rsidR="004E21A8" w:rsidRPr="00492353" w:rsidRDefault="0014002B"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Wykonawca</w:t>
      </w:r>
      <w:r w:rsidR="004E21A8" w:rsidRPr="00492353">
        <w:rPr>
          <w:rFonts w:ascii="Cambria" w:hAnsi="Cambria" w:cs="Arial"/>
          <w:sz w:val="22"/>
          <w:szCs w:val="22"/>
          <w:lang w:eastAsia="pl-PL"/>
        </w:rPr>
        <w:t xml:space="preserve"> obowiązany jest zapewnić udział w wykonywaniu prac osób o odpowiednich kwalifikacjach i w odpowiedniej liczbie („Personel </w:t>
      </w:r>
      <w:r>
        <w:rPr>
          <w:rFonts w:ascii="Cambria" w:hAnsi="Cambria" w:cs="Arial"/>
          <w:sz w:val="22"/>
          <w:szCs w:val="22"/>
          <w:lang w:eastAsia="pl-PL"/>
        </w:rPr>
        <w:t>Wykonawcy</w:t>
      </w:r>
      <w:r w:rsidR="004E21A8" w:rsidRPr="00492353">
        <w:rPr>
          <w:rFonts w:ascii="Cambria" w:hAnsi="Cambria" w:cs="Arial"/>
          <w:sz w:val="22"/>
          <w:szCs w:val="22"/>
          <w:lang w:eastAsia="pl-PL"/>
        </w:rPr>
        <w:t>”)</w:t>
      </w:r>
      <w:r w:rsidR="00BD3921" w:rsidRPr="00492353">
        <w:rPr>
          <w:rFonts w:ascii="Cambria" w:hAnsi="Cambria" w:cs="Arial"/>
          <w:sz w:val="22"/>
          <w:szCs w:val="22"/>
          <w:lang w:eastAsia="pl-PL"/>
        </w:rPr>
        <w:t>.</w:t>
      </w:r>
    </w:p>
    <w:p w14:paraId="7CF9B4A3" w14:textId="6714BA0D"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14002B">
        <w:rPr>
          <w:rFonts w:ascii="Cambria" w:hAnsi="Cambria"/>
          <w:color w:val="000000"/>
          <w:sz w:val="22"/>
          <w:szCs w:val="22"/>
          <w:lang w:eastAsia="pl-PL"/>
        </w:rPr>
        <w:t>Wykonawcę</w:t>
      </w:r>
      <w:r w:rsidRPr="00492353">
        <w:rPr>
          <w:rFonts w:ascii="Cambria" w:hAnsi="Cambria"/>
          <w:color w:val="000000"/>
          <w:sz w:val="22"/>
          <w:szCs w:val="22"/>
          <w:lang w:eastAsia="pl-PL"/>
        </w:rPr>
        <w:t xml:space="preserve">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14002B">
        <w:rPr>
          <w:rFonts w:ascii="Cambria" w:hAnsi="Cambria"/>
          <w:color w:val="000000"/>
          <w:sz w:val="22"/>
          <w:szCs w:val="22"/>
          <w:lang w:eastAsia="pl-PL"/>
        </w:rPr>
        <w:t>Zamawiający</w:t>
      </w:r>
      <w:r w:rsidRPr="00492353">
        <w:rPr>
          <w:rFonts w:ascii="Cambria" w:hAnsi="Cambria"/>
          <w:color w:val="000000"/>
          <w:sz w:val="22"/>
          <w:szCs w:val="22"/>
          <w:lang w:eastAsia="pl-PL"/>
        </w:rPr>
        <w:t xml:space="preserve">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61494AAD"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14002B">
        <w:rPr>
          <w:rFonts w:ascii="Cambria" w:hAnsi="Cambria" w:cs="Arial"/>
          <w:sz w:val="22"/>
          <w:szCs w:val="22"/>
          <w:lang w:eastAsia="pl-PL"/>
        </w:rPr>
        <w:t>Zamawiającego</w:t>
      </w:r>
      <w:r w:rsidRPr="00492353">
        <w:rPr>
          <w:rFonts w:ascii="Cambria" w:hAnsi="Cambria" w:cs="Arial"/>
          <w:sz w:val="22"/>
          <w:szCs w:val="22"/>
          <w:lang w:eastAsia="pl-PL"/>
        </w:rPr>
        <w:t xml:space="preserve"> wykonywania prac przez osoby, które nie powinny być dopuszczone do wykonywania tych prac z powodu braku odpowiednich kwalifikacji lub wymaganego prawem ich potwierdzenia, Przedstawiciel </w:t>
      </w:r>
      <w:r w:rsidR="0014002B">
        <w:rPr>
          <w:rFonts w:ascii="Cambria" w:hAnsi="Cambria" w:cs="Arial"/>
          <w:sz w:val="22"/>
          <w:szCs w:val="22"/>
          <w:lang w:eastAsia="pl-PL"/>
        </w:rPr>
        <w:t>Zamawiającego</w:t>
      </w:r>
      <w:r w:rsidRPr="00492353">
        <w:rPr>
          <w:rFonts w:ascii="Cambria" w:hAnsi="Cambria" w:cs="Arial"/>
          <w:sz w:val="22"/>
          <w:szCs w:val="22"/>
          <w:lang w:eastAsia="pl-PL"/>
        </w:rPr>
        <w:t xml:space="preserve"> jest uprawniony do wstrzymania wykonywania prac przez </w:t>
      </w:r>
      <w:r w:rsidR="0014002B">
        <w:rPr>
          <w:rFonts w:ascii="Cambria" w:hAnsi="Cambria" w:cs="Arial"/>
          <w:sz w:val="22"/>
          <w:szCs w:val="22"/>
          <w:lang w:eastAsia="pl-PL"/>
        </w:rPr>
        <w:t>Wykonawcę</w:t>
      </w:r>
      <w:r w:rsidRPr="00492353">
        <w:rPr>
          <w:rFonts w:ascii="Cambria" w:hAnsi="Cambria" w:cs="Arial"/>
          <w:sz w:val="22"/>
          <w:szCs w:val="22"/>
          <w:lang w:eastAsia="pl-PL"/>
        </w:rPr>
        <w:t xml:space="preserve"> lub żądania zaprzestania wykonywania tych prac przez taką osobę.</w:t>
      </w:r>
      <w:r w:rsidR="001352EA" w:rsidRPr="00492353">
        <w:rPr>
          <w:rFonts w:ascii="Cambria" w:hAnsi="Cambria" w:cs="Arial"/>
          <w:sz w:val="22"/>
          <w:szCs w:val="22"/>
          <w:lang w:eastAsia="pl-PL"/>
        </w:rPr>
        <w:t xml:space="preserve"> </w:t>
      </w:r>
    </w:p>
    <w:p w14:paraId="0EC6CC6D" w14:textId="5A5342D0" w:rsidR="004E21A8" w:rsidRPr="00492353" w:rsidRDefault="0014002B"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w:t>
      </w:r>
      <w:r w:rsidR="009D003A" w:rsidRPr="00492353">
        <w:rPr>
          <w:rFonts w:ascii="Cambria" w:eastAsia="Calibri" w:hAnsi="Cambria" w:cs="Arial"/>
          <w:sz w:val="22"/>
          <w:szCs w:val="22"/>
          <w:lang w:eastAsia="en-US"/>
        </w:rPr>
        <w:t xml:space="preserve"> </w:t>
      </w:r>
      <w:r w:rsidR="004E21A8" w:rsidRPr="00492353">
        <w:rPr>
          <w:rFonts w:ascii="Cambria" w:eastAsia="Calibri" w:hAnsi="Cambria" w:cs="Arial"/>
          <w:sz w:val="22"/>
          <w:szCs w:val="22"/>
          <w:lang w:eastAsia="en-US"/>
        </w:rPr>
        <w:t xml:space="preserve">zobowiązany jest poinformować Personel </w:t>
      </w:r>
      <w:r>
        <w:rPr>
          <w:rFonts w:ascii="Cambria" w:eastAsia="Calibri" w:hAnsi="Cambria" w:cs="Arial"/>
          <w:sz w:val="22"/>
          <w:szCs w:val="22"/>
          <w:lang w:eastAsia="en-US"/>
        </w:rPr>
        <w:t>Wykonawcy</w:t>
      </w:r>
      <w:r w:rsidR="004E21A8" w:rsidRPr="00492353">
        <w:rPr>
          <w:rFonts w:ascii="Cambria" w:eastAsia="Calibri" w:hAnsi="Cambria" w:cs="Arial"/>
          <w:sz w:val="22"/>
          <w:szCs w:val="22"/>
          <w:lang w:eastAsia="en-US"/>
        </w:rPr>
        <w:t xml:space="preserve">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42B4E2EF"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14002B">
        <w:rPr>
          <w:rFonts w:ascii="Cambria" w:eastAsia="Calibri" w:hAnsi="Cambria" w:cs="Arial"/>
          <w:sz w:val="22"/>
          <w:szCs w:val="22"/>
          <w:lang w:eastAsia="en-US"/>
        </w:rPr>
        <w:t>Zamawiającego</w:t>
      </w:r>
      <w:r w:rsidRPr="00492353">
        <w:rPr>
          <w:rFonts w:ascii="Cambria" w:eastAsia="Calibri" w:hAnsi="Cambria" w:cs="Arial"/>
          <w:sz w:val="22"/>
          <w:szCs w:val="22"/>
          <w:lang w:eastAsia="en-US"/>
        </w:rPr>
        <w:t xml:space="preserve"> uprawniony jest do sprawdzania tożsamości Personelu </w:t>
      </w:r>
      <w:r w:rsidR="0014002B">
        <w:rPr>
          <w:rFonts w:ascii="Cambria" w:eastAsia="Calibri" w:hAnsi="Cambria" w:cs="Arial"/>
          <w:sz w:val="22"/>
          <w:szCs w:val="22"/>
          <w:lang w:eastAsia="en-US"/>
        </w:rPr>
        <w:t>Wykonawcy</w:t>
      </w:r>
      <w:r w:rsidRPr="00492353">
        <w:rPr>
          <w:rFonts w:ascii="Cambria" w:eastAsia="Calibri" w:hAnsi="Cambria" w:cs="Arial"/>
          <w:sz w:val="22"/>
          <w:szCs w:val="22"/>
          <w:lang w:eastAsia="en-US"/>
        </w:rPr>
        <w:t xml:space="preserve">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3C812952" w14:textId="75AE217D" w:rsidR="008A28FC" w:rsidRPr="005B4030" w:rsidRDefault="0014002B"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Zamawiający</w:t>
      </w:r>
      <w:r w:rsidR="004E21A8" w:rsidRPr="00492353">
        <w:rPr>
          <w:rFonts w:ascii="Cambria" w:hAnsi="Cambria" w:cs="Arial"/>
          <w:sz w:val="22"/>
          <w:szCs w:val="22"/>
          <w:lang w:eastAsia="pl-PL"/>
        </w:rPr>
        <w:t xml:space="preserve"> jest uprawniony do naliczenia, a </w:t>
      </w:r>
      <w:r>
        <w:rPr>
          <w:rFonts w:ascii="Cambria" w:hAnsi="Cambria" w:cs="Arial"/>
          <w:sz w:val="22"/>
          <w:szCs w:val="22"/>
          <w:lang w:eastAsia="pl-PL"/>
        </w:rPr>
        <w:t>Wykonawca</w:t>
      </w:r>
      <w:r w:rsidR="004E21A8" w:rsidRPr="00492353">
        <w:rPr>
          <w:rFonts w:ascii="Cambria" w:hAnsi="Cambria" w:cs="Arial"/>
          <w:sz w:val="22"/>
          <w:szCs w:val="22"/>
          <w:lang w:eastAsia="pl-PL"/>
        </w:rPr>
        <w:t xml:space="preserve">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Pr>
          <w:rFonts w:ascii="Cambria" w:hAnsi="Cambria" w:cs="Arial"/>
          <w:sz w:val="22"/>
          <w:szCs w:val="22"/>
          <w:lang w:eastAsia="pl-PL"/>
        </w:rPr>
        <w:t>Umowy</w:t>
      </w:r>
      <w:r w:rsidR="00466B01" w:rsidRPr="005B4030">
        <w:rPr>
          <w:rFonts w:ascii="Cambria" w:hAnsi="Cambria" w:cs="Arial"/>
          <w:sz w:val="22"/>
          <w:szCs w:val="22"/>
          <w:lang w:eastAsia="pl-PL"/>
        </w:rPr>
        <w:t xml:space="preserve">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w:t>
      </w:r>
      <w:r w:rsidR="00B97372">
        <w:rPr>
          <w:rFonts w:ascii="Cambria" w:hAnsi="Cambria"/>
          <w:sz w:val="22"/>
          <w:szCs w:val="22"/>
        </w:rPr>
        <w:t>_________________</w:t>
      </w:r>
      <w:r w:rsidR="00D8724C" w:rsidRPr="00D8724C">
        <w:rPr>
          <w:rFonts w:ascii="Cambria" w:hAnsi="Cambria"/>
          <w:sz w:val="22"/>
          <w:szCs w:val="22"/>
        </w:rPr>
        <w:t xml:space="preserve"> na terenie</w:t>
      </w:r>
      <w:r w:rsidR="00B97372">
        <w:rPr>
          <w:rFonts w:ascii="Cambria" w:hAnsi="Cambria"/>
          <w:sz w:val="22"/>
          <w:szCs w:val="22"/>
        </w:rPr>
        <w:t xml:space="preserve"> Pakietu _______ /</w:t>
      </w:r>
      <w:r w:rsidR="00D8724C" w:rsidRPr="00D8724C">
        <w:rPr>
          <w:rFonts w:ascii="Cambria" w:hAnsi="Cambria"/>
          <w:sz w:val="22"/>
          <w:szCs w:val="22"/>
        </w:rPr>
        <w:t xml:space="preserve"> OHZ</w:t>
      </w:r>
      <w:r w:rsidR="00B97372">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B97372">
        <w:rPr>
          <w:rFonts w:ascii="Cambria" w:hAnsi="Cambria"/>
          <w:sz w:val="22"/>
          <w:szCs w:val="22"/>
        </w:rPr>
        <w:t>Brzeg</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566E691F" w:rsidR="004E21A8" w:rsidRPr="00492353" w:rsidRDefault="0014002B"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Pr>
          <w:rFonts w:ascii="Cambria" w:hAnsi="Cambria"/>
          <w:sz w:val="22"/>
          <w:szCs w:val="22"/>
          <w:lang w:eastAsia="pl-PL"/>
        </w:rPr>
        <w:t>Zamawiającemu</w:t>
      </w:r>
      <w:r w:rsidR="004E21A8" w:rsidRPr="00492353">
        <w:rPr>
          <w:rFonts w:ascii="Cambria" w:hAnsi="Cambria"/>
          <w:sz w:val="22"/>
          <w:szCs w:val="22"/>
          <w:lang w:eastAsia="pl-PL"/>
        </w:rPr>
        <w:t xml:space="preserve">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lastRenderedPageBreak/>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43B44600" w:rsidR="004E21A8" w:rsidRPr="00492353" w:rsidRDefault="0014002B" w:rsidP="00861432">
      <w:pPr>
        <w:tabs>
          <w:tab w:val="left" w:pos="567"/>
        </w:tabs>
        <w:suppressAutoHyphens w:val="0"/>
        <w:spacing w:before="120" w:after="120"/>
        <w:jc w:val="both"/>
        <w:rPr>
          <w:rFonts w:ascii="Cambria" w:hAnsi="Cambria" w:cs="Arial"/>
          <w:sz w:val="22"/>
          <w:szCs w:val="22"/>
          <w:lang w:eastAsia="pl-PL"/>
        </w:rPr>
      </w:pPr>
      <w:r>
        <w:rPr>
          <w:rFonts w:ascii="Cambria" w:hAnsi="Cambria" w:cs="Arial"/>
          <w:sz w:val="22"/>
          <w:szCs w:val="22"/>
          <w:lang w:eastAsia="pl-PL"/>
        </w:rPr>
        <w:t>Zamawiający</w:t>
      </w:r>
      <w:r w:rsidR="004E21A8" w:rsidRPr="00492353">
        <w:rPr>
          <w:rFonts w:ascii="Cambria" w:hAnsi="Cambria" w:cs="Arial"/>
          <w:sz w:val="22"/>
          <w:szCs w:val="22"/>
          <w:lang w:eastAsia="pl-PL"/>
        </w:rPr>
        <w:t xml:space="preserve">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522FAA4D"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14002B">
        <w:rPr>
          <w:rFonts w:ascii="Cambria" w:hAnsi="Cambria" w:cs="Arial"/>
          <w:sz w:val="22"/>
          <w:szCs w:val="22"/>
          <w:lang w:eastAsia="pl-PL"/>
        </w:rPr>
        <w:t>Wykonawca</w:t>
      </w:r>
      <w:r w:rsidRPr="00492353">
        <w:rPr>
          <w:rFonts w:ascii="Cambria" w:hAnsi="Cambria" w:cs="Arial"/>
          <w:sz w:val="22"/>
          <w:szCs w:val="22"/>
          <w:lang w:eastAsia="pl-PL"/>
        </w:rPr>
        <w:t xml:space="preserve"> co najmniej dwukrotnie wyrządził </w:t>
      </w:r>
      <w:r w:rsidR="0014002B">
        <w:rPr>
          <w:rFonts w:ascii="Cambria" w:hAnsi="Cambria" w:cs="Arial"/>
          <w:sz w:val="22"/>
          <w:szCs w:val="22"/>
          <w:lang w:eastAsia="pl-PL"/>
        </w:rPr>
        <w:t>Zamawiającemu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09A530E8"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14002B">
        <w:rPr>
          <w:rFonts w:ascii="Cambria" w:hAnsi="Cambria" w:cs="Open Sans"/>
          <w:sz w:val="22"/>
          <w:szCs w:val="22"/>
          <w:shd w:val="clear" w:color="auto" w:fill="FFFFFF"/>
        </w:rPr>
        <w:t>Wykonawca</w:t>
      </w:r>
      <w:r w:rsidR="00651724" w:rsidRPr="00492353">
        <w:rPr>
          <w:rFonts w:ascii="Cambria" w:hAnsi="Cambria" w:cs="Open Sans"/>
          <w:sz w:val="22"/>
          <w:szCs w:val="22"/>
          <w:shd w:val="clear" w:color="auto" w:fill="FFFFFF"/>
        </w:rPr>
        <w:t xml:space="preserve">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0C3773D5"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14002B">
        <w:rPr>
          <w:rFonts w:ascii="Cambria" w:hAnsi="Cambria"/>
          <w:sz w:val="22"/>
          <w:szCs w:val="22"/>
        </w:rPr>
        <w:t>Umowy</w:t>
      </w:r>
      <w:r w:rsidRPr="00492353">
        <w:rPr>
          <w:rFonts w:ascii="Cambria" w:hAnsi="Cambria"/>
          <w:sz w:val="22"/>
          <w:szCs w:val="22"/>
        </w:rPr>
        <w:t xml:space="preserve">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B97372" w:rsidRPr="00D8724C">
        <w:rPr>
          <w:rFonts w:ascii="Cambria" w:hAnsi="Cambria"/>
          <w:sz w:val="22"/>
          <w:szCs w:val="22"/>
        </w:rPr>
        <w:t>wykonywani</w:t>
      </w:r>
      <w:r w:rsidR="00B97372">
        <w:rPr>
          <w:rFonts w:ascii="Cambria" w:hAnsi="Cambria"/>
          <w:sz w:val="22"/>
          <w:szCs w:val="22"/>
        </w:rPr>
        <w:t>e</w:t>
      </w:r>
      <w:r w:rsidR="00B97372" w:rsidRPr="00D8724C">
        <w:rPr>
          <w:rFonts w:ascii="Cambria" w:hAnsi="Cambria"/>
          <w:sz w:val="22"/>
          <w:szCs w:val="22"/>
        </w:rPr>
        <w:t xml:space="preserve"> usług z zakresu </w:t>
      </w:r>
      <w:r w:rsidR="00B97372">
        <w:rPr>
          <w:rFonts w:ascii="Cambria" w:hAnsi="Cambria"/>
          <w:sz w:val="22"/>
          <w:szCs w:val="22"/>
        </w:rPr>
        <w:t>_________________</w:t>
      </w:r>
      <w:r w:rsidR="00B97372" w:rsidRPr="00D8724C">
        <w:rPr>
          <w:rFonts w:ascii="Cambria" w:hAnsi="Cambria"/>
          <w:sz w:val="22"/>
          <w:szCs w:val="22"/>
        </w:rPr>
        <w:t xml:space="preserve"> na terenie</w:t>
      </w:r>
      <w:r w:rsidR="00B97372">
        <w:rPr>
          <w:rFonts w:ascii="Cambria" w:hAnsi="Cambria"/>
          <w:sz w:val="22"/>
          <w:szCs w:val="22"/>
        </w:rPr>
        <w:t xml:space="preserve"> Pakietu _______ /</w:t>
      </w:r>
      <w:r w:rsidR="00B97372" w:rsidRPr="00D8724C">
        <w:rPr>
          <w:rFonts w:ascii="Cambria" w:hAnsi="Cambria"/>
          <w:sz w:val="22"/>
          <w:szCs w:val="22"/>
        </w:rPr>
        <w:t xml:space="preserve"> OHZ</w:t>
      </w:r>
      <w:r w:rsidR="00B97372">
        <w:rPr>
          <w:rFonts w:ascii="Cambria" w:hAnsi="Cambria"/>
          <w:sz w:val="22"/>
          <w:szCs w:val="22"/>
        </w:rPr>
        <w:t xml:space="preserve"> Rogalice</w:t>
      </w:r>
      <w:r w:rsidR="00B97372" w:rsidRPr="00D8724C">
        <w:rPr>
          <w:rFonts w:ascii="Cambria" w:hAnsi="Cambria"/>
          <w:sz w:val="22"/>
          <w:szCs w:val="22"/>
        </w:rPr>
        <w:t xml:space="preserve"> zarządzanego przez Nadleśnictwo </w:t>
      </w:r>
      <w:r w:rsidR="00B97372">
        <w:rPr>
          <w:rFonts w:ascii="Cambria" w:hAnsi="Cambria"/>
          <w:sz w:val="22"/>
          <w:szCs w:val="22"/>
        </w:rPr>
        <w:t>Brzeg</w:t>
      </w:r>
    </w:p>
    <w:p w14:paraId="06423077" w14:textId="58BBD06B"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14002B">
        <w:rPr>
          <w:rFonts w:ascii="Cambria" w:hAnsi="Cambria" w:cs="Open Sans"/>
          <w:sz w:val="22"/>
          <w:szCs w:val="22"/>
          <w:shd w:val="clear" w:color="auto" w:fill="FFFFFF"/>
        </w:rPr>
        <w:t>Wykonawca</w:t>
      </w:r>
      <w:r w:rsidRPr="00492353">
        <w:rPr>
          <w:rFonts w:ascii="Cambria" w:hAnsi="Cambria" w:cs="Open Sans"/>
          <w:sz w:val="22"/>
          <w:szCs w:val="22"/>
          <w:shd w:val="clear" w:color="auto" w:fill="FFFFFF"/>
        </w:rPr>
        <w:t xml:space="preserve"> zmieni przeznaczenie Przedmiotu </w:t>
      </w:r>
      <w:r w:rsidR="0014002B">
        <w:rPr>
          <w:rFonts w:ascii="Cambria" w:hAnsi="Cambria" w:cs="Open Sans"/>
          <w:sz w:val="22"/>
          <w:szCs w:val="22"/>
          <w:shd w:val="clear" w:color="auto" w:fill="FFFFFF"/>
        </w:rPr>
        <w:t>Umowy</w:t>
      </w:r>
      <w:r w:rsidRPr="00492353">
        <w:rPr>
          <w:rFonts w:ascii="Cambria" w:hAnsi="Cambria" w:cs="Open Sans"/>
          <w:sz w:val="22"/>
          <w:szCs w:val="22"/>
          <w:shd w:val="clear" w:color="auto" w:fill="FFFFFF"/>
        </w:rPr>
        <w:t xml:space="preserve"> lub dokona lub będzie usiłował dokonać w nim jakichkolwiek zmian, bez zgody </w:t>
      </w:r>
      <w:r w:rsidR="0014002B">
        <w:rPr>
          <w:rFonts w:ascii="Cambria" w:hAnsi="Cambria" w:cs="Open Sans"/>
          <w:sz w:val="22"/>
          <w:szCs w:val="22"/>
          <w:shd w:val="clear" w:color="auto" w:fill="FFFFFF"/>
        </w:rPr>
        <w:t>Zamawiającego</w:t>
      </w:r>
      <w:r w:rsidRPr="00492353">
        <w:rPr>
          <w:rFonts w:ascii="Cambria" w:hAnsi="Cambria" w:cs="Open Sans"/>
          <w:sz w:val="22"/>
          <w:szCs w:val="22"/>
          <w:shd w:val="clear" w:color="auto" w:fill="FFFFFF"/>
        </w:rPr>
        <w:t xml:space="preserve"> udzielonej na piśmie</w:t>
      </w:r>
      <w:r w:rsidR="00616394" w:rsidRPr="00492353">
        <w:rPr>
          <w:rFonts w:ascii="Cambria" w:hAnsi="Cambria" w:cs="Open Sans"/>
          <w:sz w:val="22"/>
          <w:szCs w:val="22"/>
          <w:shd w:val="clear" w:color="auto" w:fill="FFFFFF"/>
        </w:rPr>
        <w:t>,</w:t>
      </w:r>
    </w:p>
    <w:p w14:paraId="3449F808" w14:textId="1BCDC8F4"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14002B">
        <w:rPr>
          <w:rFonts w:ascii="Cambria" w:hAnsi="Cambria" w:cs="Arial"/>
          <w:sz w:val="22"/>
          <w:szCs w:val="22"/>
          <w:lang w:eastAsia="pl-PL"/>
        </w:rPr>
        <w:t>Wykonawca</w:t>
      </w:r>
      <w:r w:rsidRPr="00492353">
        <w:rPr>
          <w:rFonts w:ascii="Cambria" w:hAnsi="Cambria" w:cs="Arial"/>
          <w:sz w:val="22"/>
          <w:szCs w:val="22"/>
          <w:lang w:eastAsia="pl-PL"/>
        </w:rPr>
        <w:t xml:space="preserve">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0014002B">
        <w:rPr>
          <w:rFonts w:ascii="Cambria" w:hAnsi="Cambria" w:cs="Open Sans"/>
          <w:sz w:val="22"/>
          <w:szCs w:val="22"/>
          <w:lang w:eastAsia="pl-PL"/>
        </w:rPr>
        <w:t>Zamawiającego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14002B">
        <w:rPr>
          <w:rFonts w:ascii="Cambria" w:hAnsi="Cambria" w:cs="Open Sans"/>
          <w:sz w:val="22"/>
          <w:szCs w:val="22"/>
          <w:lang w:eastAsia="pl-PL"/>
        </w:rPr>
        <w:t>Umowy</w:t>
      </w:r>
      <w:r w:rsidRPr="00CB0C85">
        <w:rPr>
          <w:rFonts w:ascii="Cambria" w:hAnsi="Cambria" w:cs="Open Sans"/>
          <w:sz w:val="22"/>
          <w:szCs w:val="22"/>
          <w:lang w:eastAsia="pl-PL"/>
        </w:rPr>
        <w:t xml:space="preserve"> osobie trzeciej do </w:t>
      </w:r>
      <w:r w:rsidR="00B050C9" w:rsidRPr="00B050C9">
        <w:rPr>
          <w:rFonts w:ascii="Cambria" w:hAnsi="Cambria" w:cs="Open Sans"/>
          <w:sz w:val="22"/>
          <w:szCs w:val="22"/>
          <w:lang w:eastAsia="pl-PL"/>
        </w:rPr>
        <w:t>bezpłatnego lub odpłatnego używania</w:t>
      </w:r>
      <w:r w:rsidRPr="00CB0C85">
        <w:rPr>
          <w:rFonts w:ascii="Cambria" w:hAnsi="Cambria" w:cs="Open Sans"/>
          <w:sz w:val="22"/>
          <w:szCs w:val="22"/>
          <w:lang w:eastAsia="pl-PL"/>
        </w:rPr>
        <w:t>.</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CE9C66B" w14:textId="4673FF1F" w:rsidR="004E21A8" w:rsidRPr="00492353" w:rsidRDefault="0014002B"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r w:rsidR="004E21A8" w:rsidRPr="00492353">
        <w:rPr>
          <w:rFonts w:ascii="Cambria" w:hAnsi="Cambria" w:cs="Arial"/>
          <w:sz w:val="22"/>
          <w:szCs w:val="22"/>
          <w:u w:val="single"/>
          <w:lang w:eastAsia="en-US"/>
        </w:rPr>
        <w:t>:</w:t>
      </w:r>
    </w:p>
    <w:p w14:paraId="6A436728" w14:textId="77777777" w:rsidR="00B97372" w:rsidRPr="00775B3A" w:rsidRDefault="00B97372" w:rsidP="00B97372">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640FADE3" w14:textId="77777777" w:rsidR="00B97372" w:rsidRPr="00775B3A" w:rsidRDefault="00B97372" w:rsidP="00B97372">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9D8B27A" w14:textId="3D8DDD46" w:rsidR="004E21A8" w:rsidRPr="00492353" w:rsidRDefault="0014002B" w:rsidP="0055352F">
      <w:pPr>
        <w:keepNext/>
        <w:suppressAutoHyphens w:val="0"/>
        <w:spacing w:before="120" w:after="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r w:rsidR="004E21A8" w:rsidRPr="00492353">
        <w:rPr>
          <w:rFonts w:ascii="Cambria" w:hAnsi="Cambria" w:cs="Arial"/>
          <w:sz w:val="22"/>
          <w:szCs w:val="22"/>
          <w:u w:val="single"/>
          <w:lang w:eastAsia="pl-PL"/>
        </w:rPr>
        <w:t>:</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994E77B" w:rsidR="00104198" w:rsidRPr="00492353" w:rsidRDefault="0014002B"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w:t>
      </w:r>
      <w:r w:rsidR="008F1E0F" w:rsidRPr="00492353">
        <w:rPr>
          <w:rFonts w:ascii="Cambria" w:hAnsi="Cambria" w:cs="Arial"/>
          <w:sz w:val="22"/>
          <w:szCs w:val="22"/>
          <w:lang w:eastAsia="en-US"/>
        </w:rPr>
        <w:t xml:space="preserve"> niezwłocznie po zawarciu Umowy powiadomi </w:t>
      </w:r>
      <w:r>
        <w:rPr>
          <w:rFonts w:ascii="Cambria" w:hAnsi="Cambria" w:cs="Arial"/>
          <w:sz w:val="22"/>
          <w:szCs w:val="22"/>
          <w:lang w:eastAsia="en-US"/>
        </w:rPr>
        <w:t>Zamawiającego</w:t>
      </w:r>
      <w:r w:rsidR="008F1E0F" w:rsidRPr="00492353">
        <w:rPr>
          <w:rFonts w:ascii="Cambria" w:hAnsi="Cambria" w:cs="Arial"/>
          <w:sz w:val="22"/>
          <w:szCs w:val="22"/>
          <w:lang w:eastAsia="en-US"/>
        </w:rPr>
        <w:t>,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Pr>
          <w:rFonts w:ascii="Cambria" w:hAnsi="Cambria" w:cs="Arial"/>
          <w:sz w:val="22"/>
          <w:szCs w:val="22"/>
          <w:lang w:eastAsia="en-US"/>
        </w:rPr>
        <w:t>Wykonawcy</w:t>
      </w:r>
      <w:r w:rsidR="008F1E0F" w:rsidRPr="00492353">
        <w:rPr>
          <w:rFonts w:ascii="Cambria" w:hAnsi="Cambria" w:cs="Arial"/>
          <w:sz w:val="22"/>
          <w:szCs w:val="22"/>
          <w:lang w:eastAsia="en-US"/>
        </w:rPr>
        <w:t xml:space="preserve">”). </w:t>
      </w:r>
      <w:r>
        <w:rPr>
          <w:rFonts w:ascii="Cambria" w:hAnsi="Cambria" w:cs="Arial"/>
          <w:sz w:val="22"/>
          <w:szCs w:val="22"/>
          <w:lang w:eastAsia="en-US"/>
        </w:rPr>
        <w:t>Zamawiający</w:t>
      </w:r>
      <w:r w:rsidR="003D1B69" w:rsidRPr="00492353">
        <w:rPr>
          <w:rFonts w:ascii="Cambria" w:hAnsi="Cambria" w:cs="Arial"/>
          <w:sz w:val="22"/>
          <w:szCs w:val="22"/>
          <w:lang w:eastAsia="en-US"/>
        </w:rPr>
        <w:t xml:space="preserve"> również wyznaczy osoby uprawnione z jego strony do reprezentacji przy wszystkich sprawach związanych z wykonywaniem Przedmiotu Umowy („Przedstawiciel </w:t>
      </w:r>
      <w:r>
        <w:rPr>
          <w:rFonts w:ascii="Cambria" w:hAnsi="Cambria" w:cs="Arial"/>
          <w:sz w:val="22"/>
          <w:szCs w:val="22"/>
          <w:lang w:eastAsia="en-US"/>
        </w:rPr>
        <w:t>Zamawiającego</w:t>
      </w:r>
      <w:r w:rsidR="003D1B69" w:rsidRPr="00492353">
        <w:rPr>
          <w:rFonts w:ascii="Cambria" w:hAnsi="Cambria" w:cs="Arial"/>
          <w:sz w:val="22"/>
          <w:szCs w:val="22"/>
          <w:lang w:eastAsia="en-US"/>
        </w:rPr>
        <w:t xml:space="preserve">”) i powiadomi o tym </w:t>
      </w:r>
      <w:r>
        <w:rPr>
          <w:rFonts w:ascii="Cambria" w:hAnsi="Cambria" w:cs="Arial"/>
          <w:sz w:val="22"/>
          <w:szCs w:val="22"/>
          <w:lang w:eastAsia="en-US"/>
        </w:rPr>
        <w:t>Wykonawcę</w:t>
      </w:r>
      <w:r w:rsidR="003D1B69" w:rsidRPr="00492353">
        <w:rPr>
          <w:rFonts w:ascii="Cambria" w:hAnsi="Cambria" w:cs="Arial"/>
          <w:sz w:val="22"/>
          <w:szCs w:val="22"/>
          <w:lang w:eastAsia="en-US"/>
        </w:rPr>
        <w:t>.</w:t>
      </w:r>
    </w:p>
    <w:p w14:paraId="77D45EAC" w14:textId="2969F2C3"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14002B">
        <w:rPr>
          <w:rFonts w:ascii="Cambria" w:hAnsi="Cambria" w:cs="Arial"/>
          <w:sz w:val="22"/>
          <w:szCs w:val="22"/>
          <w:lang w:eastAsia="en-US"/>
        </w:rPr>
        <w:t>Zamawiającego</w:t>
      </w:r>
      <w:r w:rsidRPr="00492353">
        <w:rPr>
          <w:rFonts w:ascii="Cambria" w:hAnsi="Cambria" w:cs="Arial"/>
          <w:sz w:val="22"/>
          <w:szCs w:val="22"/>
          <w:lang w:eastAsia="en-US"/>
        </w:rPr>
        <w:t xml:space="preserve"> na adres </w:t>
      </w:r>
      <w:r w:rsidR="00720AAD" w:rsidRPr="00492353">
        <w:rPr>
          <w:rFonts w:ascii="Cambria" w:hAnsi="Cambria" w:cs="Arial"/>
          <w:sz w:val="22"/>
          <w:szCs w:val="22"/>
          <w:lang w:eastAsia="en-US"/>
        </w:rPr>
        <w:t xml:space="preserve">e-mail lub nr faksu </w:t>
      </w:r>
      <w:r w:rsidR="0014002B">
        <w:rPr>
          <w:rFonts w:ascii="Cambria" w:hAnsi="Cambria" w:cs="Arial"/>
          <w:sz w:val="22"/>
          <w:szCs w:val="22"/>
          <w:lang w:eastAsia="en-US"/>
        </w:rPr>
        <w:t>Wykonawcy</w:t>
      </w:r>
      <w:r w:rsidR="003D1B69" w:rsidRPr="00492353">
        <w:rPr>
          <w:rFonts w:ascii="Cambria" w:hAnsi="Cambria" w:cs="Arial"/>
          <w:sz w:val="22"/>
          <w:szCs w:val="22"/>
          <w:lang w:eastAsia="en-US"/>
        </w:rPr>
        <w:t xml:space="preserve">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14002B">
        <w:rPr>
          <w:rFonts w:ascii="Cambria" w:hAnsi="Cambria" w:cs="Arial"/>
          <w:sz w:val="22"/>
          <w:szCs w:val="22"/>
          <w:lang w:eastAsia="en-US"/>
        </w:rPr>
        <w:t>Zamawiającego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w:t>
      </w:r>
      <w:r w:rsidR="009E3FF2" w:rsidRPr="00492353">
        <w:rPr>
          <w:rFonts w:ascii="Cambria" w:hAnsi="Cambria" w:cs="Arial"/>
          <w:sz w:val="22"/>
          <w:szCs w:val="22"/>
          <w:lang w:eastAsia="en-US"/>
        </w:rPr>
        <w:lastRenderedPageBreak/>
        <w:t>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4F223FA8" w14:textId="157664FC" w:rsidR="00F04C37" w:rsidRPr="00F04C37" w:rsidRDefault="00F04C37" w:rsidP="00F04C37">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pl-PL"/>
        </w:rPr>
      </w:pPr>
      <w:r w:rsidRPr="00F04C37">
        <w:rPr>
          <w:rFonts w:ascii="Cambria" w:hAnsi="Cambria" w:cs="Arial"/>
          <w:sz w:val="22"/>
          <w:szCs w:val="22"/>
          <w:lang w:eastAsia="pl-PL"/>
        </w:rPr>
        <w:t xml:space="preserve">W przypadku zmiany Przedstawiciela </w:t>
      </w:r>
      <w:r w:rsidR="0014002B">
        <w:rPr>
          <w:rFonts w:ascii="Cambria" w:hAnsi="Cambria" w:cs="Arial"/>
          <w:sz w:val="22"/>
          <w:szCs w:val="22"/>
          <w:lang w:eastAsia="pl-PL"/>
        </w:rPr>
        <w:t>Wykonawcy</w:t>
      </w:r>
      <w:r w:rsidRPr="00F04C37">
        <w:rPr>
          <w:rFonts w:ascii="Cambria" w:hAnsi="Cambria" w:cs="Arial"/>
          <w:sz w:val="22"/>
          <w:szCs w:val="22"/>
          <w:lang w:eastAsia="pl-PL"/>
        </w:rPr>
        <w:t xml:space="preserve">, </w:t>
      </w:r>
      <w:r w:rsidR="0014002B">
        <w:rPr>
          <w:rFonts w:ascii="Cambria" w:hAnsi="Cambria" w:cs="Arial"/>
          <w:sz w:val="22"/>
          <w:szCs w:val="22"/>
          <w:lang w:eastAsia="pl-PL"/>
        </w:rPr>
        <w:t>Wykonawca</w:t>
      </w:r>
      <w:r w:rsidRPr="00F04C37">
        <w:rPr>
          <w:rFonts w:ascii="Cambria" w:hAnsi="Cambria" w:cs="Arial"/>
          <w:sz w:val="22"/>
          <w:szCs w:val="22"/>
          <w:lang w:eastAsia="pl-PL"/>
        </w:rPr>
        <w:t xml:space="preserve"> powiadomi </w:t>
      </w:r>
      <w:r w:rsidR="0014002B">
        <w:rPr>
          <w:rFonts w:ascii="Cambria" w:hAnsi="Cambria" w:cs="Arial"/>
          <w:sz w:val="22"/>
          <w:szCs w:val="22"/>
          <w:lang w:eastAsia="pl-PL"/>
        </w:rPr>
        <w:t>Zamawiającego</w:t>
      </w:r>
      <w:r w:rsidRPr="00F04C37">
        <w:rPr>
          <w:rFonts w:ascii="Cambria" w:hAnsi="Cambria" w:cs="Arial"/>
          <w:sz w:val="22"/>
          <w:szCs w:val="22"/>
          <w:lang w:eastAsia="pl-PL"/>
        </w:rPr>
        <w:t xml:space="preserve"> o ustanowieniu nowego Przedstawiciela </w:t>
      </w:r>
      <w:r w:rsidR="0014002B">
        <w:rPr>
          <w:rFonts w:ascii="Cambria" w:hAnsi="Cambria" w:cs="Arial"/>
          <w:sz w:val="22"/>
          <w:szCs w:val="22"/>
          <w:lang w:eastAsia="pl-PL"/>
        </w:rPr>
        <w:t>Wykonawcy</w:t>
      </w:r>
      <w:r w:rsidRPr="00F04C37">
        <w:rPr>
          <w:rFonts w:ascii="Cambria" w:hAnsi="Cambria" w:cs="Arial"/>
          <w:sz w:val="22"/>
          <w:szCs w:val="22"/>
          <w:lang w:eastAsia="pl-PL"/>
        </w:rPr>
        <w:t xml:space="preserve">. Powiadomienie nastąpi, wedle wyboru </w:t>
      </w:r>
      <w:r w:rsidR="0014002B">
        <w:rPr>
          <w:rFonts w:ascii="Cambria" w:hAnsi="Cambria" w:cs="Arial"/>
          <w:sz w:val="22"/>
          <w:szCs w:val="22"/>
          <w:lang w:eastAsia="pl-PL"/>
        </w:rPr>
        <w:t>Wykonawcy</w:t>
      </w:r>
      <w:r w:rsidRPr="00F04C37">
        <w:rPr>
          <w:rFonts w:ascii="Cambria" w:hAnsi="Cambria" w:cs="Arial"/>
          <w:sz w:val="22"/>
          <w:szCs w:val="22"/>
          <w:lang w:eastAsia="pl-PL"/>
        </w:rPr>
        <w:t xml:space="preserve">, pisemnie, pocztą elektroniczną lub faxem. </w:t>
      </w:r>
    </w:p>
    <w:p w14:paraId="24B414C4" w14:textId="3F921324" w:rsidR="006C7731" w:rsidRDefault="00F04C37" w:rsidP="00266FFE">
      <w:pPr>
        <w:numPr>
          <w:ilvl w:val="0"/>
          <w:numId w:val="9"/>
        </w:numPr>
        <w:suppressAutoHyphens w:val="0"/>
        <w:spacing w:before="120" w:after="120"/>
        <w:ind w:left="567" w:hanging="567"/>
        <w:jc w:val="both"/>
        <w:rPr>
          <w:rFonts w:ascii="Cambria" w:hAnsi="Cambria" w:cs="Arial"/>
          <w:sz w:val="22"/>
          <w:szCs w:val="22"/>
          <w:lang w:eastAsia="pl-PL"/>
        </w:rPr>
      </w:pPr>
      <w:r w:rsidRPr="00F04C37">
        <w:rPr>
          <w:rFonts w:ascii="Cambria" w:hAnsi="Cambria" w:cs="Arial"/>
          <w:sz w:val="22"/>
          <w:szCs w:val="22"/>
          <w:lang w:eastAsia="pl-PL"/>
        </w:rPr>
        <w:t xml:space="preserve">W przypadku zmiany Przedstawiciela </w:t>
      </w:r>
      <w:r w:rsidR="0014002B">
        <w:rPr>
          <w:rFonts w:ascii="Cambria" w:hAnsi="Cambria" w:cs="Arial"/>
          <w:sz w:val="22"/>
          <w:szCs w:val="22"/>
          <w:lang w:eastAsia="pl-PL"/>
        </w:rPr>
        <w:t>Zamawiającego</w:t>
      </w:r>
      <w:r w:rsidRPr="00F04C37">
        <w:rPr>
          <w:rFonts w:ascii="Cambria" w:hAnsi="Cambria" w:cs="Arial"/>
          <w:sz w:val="22"/>
          <w:szCs w:val="22"/>
          <w:lang w:eastAsia="pl-PL"/>
        </w:rPr>
        <w:t xml:space="preserve">, </w:t>
      </w:r>
      <w:r w:rsidR="0014002B">
        <w:rPr>
          <w:rFonts w:ascii="Cambria" w:hAnsi="Cambria" w:cs="Arial"/>
          <w:sz w:val="22"/>
          <w:szCs w:val="22"/>
          <w:lang w:eastAsia="pl-PL"/>
        </w:rPr>
        <w:t>Zamawiający</w:t>
      </w:r>
      <w:r w:rsidRPr="00F04C37">
        <w:rPr>
          <w:rFonts w:ascii="Cambria" w:hAnsi="Cambria" w:cs="Arial"/>
          <w:sz w:val="22"/>
          <w:szCs w:val="22"/>
          <w:lang w:eastAsia="pl-PL"/>
        </w:rPr>
        <w:t xml:space="preserve"> powiadomi </w:t>
      </w:r>
      <w:r w:rsidR="0014002B">
        <w:rPr>
          <w:rFonts w:ascii="Cambria" w:hAnsi="Cambria" w:cs="Arial"/>
          <w:sz w:val="22"/>
          <w:szCs w:val="22"/>
          <w:lang w:eastAsia="pl-PL"/>
        </w:rPr>
        <w:t>Wykonawcę</w:t>
      </w:r>
      <w:r w:rsidRPr="00F04C37">
        <w:rPr>
          <w:rFonts w:ascii="Cambria" w:hAnsi="Cambria" w:cs="Arial"/>
          <w:sz w:val="22"/>
          <w:szCs w:val="22"/>
          <w:lang w:eastAsia="pl-PL"/>
        </w:rPr>
        <w:t xml:space="preserve"> o ustanowieniu nowego Przedstawiciela </w:t>
      </w:r>
      <w:r w:rsidR="0014002B">
        <w:rPr>
          <w:rFonts w:ascii="Cambria" w:hAnsi="Cambria" w:cs="Arial"/>
          <w:sz w:val="22"/>
          <w:szCs w:val="22"/>
          <w:lang w:eastAsia="pl-PL"/>
        </w:rPr>
        <w:t>Zamawiającego</w:t>
      </w:r>
      <w:r w:rsidRPr="00F04C37">
        <w:rPr>
          <w:rFonts w:ascii="Cambria" w:hAnsi="Cambria" w:cs="Arial"/>
          <w:sz w:val="22"/>
          <w:szCs w:val="22"/>
          <w:lang w:eastAsia="pl-PL"/>
        </w:rPr>
        <w:t xml:space="preserve">. Powiadomienie nastąpi, wedle wyboru </w:t>
      </w:r>
      <w:r w:rsidR="0014002B">
        <w:rPr>
          <w:rFonts w:ascii="Cambria" w:hAnsi="Cambria" w:cs="Arial"/>
          <w:sz w:val="22"/>
          <w:szCs w:val="22"/>
          <w:lang w:eastAsia="pl-PL"/>
        </w:rPr>
        <w:t>Zamawiającego</w:t>
      </w:r>
      <w:r w:rsidRPr="00F04C37">
        <w:rPr>
          <w:rFonts w:ascii="Cambria" w:hAnsi="Cambria" w:cs="Arial"/>
          <w:sz w:val="22"/>
          <w:szCs w:val="22"/>
          <w:lang w:eastAsia="pl-PL"/>
        </w:rPr>
        <w:t xml:space="preserve"> pisemnie, pocztą elektroniczną lub faxem</w:t>
      </w:r>
      <w:r>
        <w:rPr>
          <w:rFonts w:ascii="Cambria" w:hAnsi="Cambria" w:cs="Arial"/>
          <w:sz w:val="22"/>
          <w:szCs w:val="22"/>
          <w:lang w:eastAsia="pl-PL"/>
        </w:rPr>
        <w:t>.</w:t>
      </w:r>
    </w:p>
    <w:p w14:paraId="5DD13739" w14:textId="77777777" w:rsidR="00684C0C" w:rsidRPr="00266FFE" w:rsidRDefault="00684C0C" w:rsidP="00684C0C">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16E74116" w:rsidR="004E21A8" w:rsidRPr="00492353" w:rsidRDefault="0014002B" w:rsidP="00861432">
      <w:pPr>
        <w:numPr>
          <w:ilvl w:val="0"/>
          <w:numId w:val="10"/>
        </w:numPr>
        <w:suppressAutoHyphens w:val="0"/>
        <w:spacing w:before="120" w:after="120"/>
        <w:ind w:left="567" w:hanging="709"/>
        <w:jc w:val="both"/>
        <w:rPr>
          <w:rFonts w:ascii="Cambria" w:hAnsi="Cambria" w:cs="Arial"/>
          <w:sz w:val="22"/>
          <w:szCs w:val="22"/>
          <w:lang w:eastAsia="pl-PL"/>
        </w:rPr>
      </w:pPr>
      <w:r>
        <w:rPr>
          <w:rFonts w:ascii="Cambria" w:hAnsi="Cambria" w:cs="Arial"/>
          <w:sz w:val="22"/>
          <w:szCs w:val="22"/>
          <w:lang w:eastAsia="pl-PL"/>
        </w:rPr>
        <w:t>Zamawiający</w:t>
      </w:r>
      <w:r w:rsidR="008F0A12" w:rsidRPr="00492353">
        <w:rPr>
          <w:rFonts w:ascii="Cambria" w:hAnsi="Cambria" w:cs="Arial"/>
          <w:sz w:val="22"/>
          <w:szCs w:val="22"/>
          <w:lang w:eastAsia="pl-PL"/>
        </w:rPr>
        <w:t xml:space="preserve"> i </w:t>
      </w:r>
      <w:r>
        <w:rPr>
          <w:rFonts w:ascii="Cambria" w:hAnsi="Cambria" w:cs="Arial"/>
          <w:sz w:val="22"/>
          <w:szCs w:val="22"/>
          <w:lang w:eastAsia="pl-PL"/>
        </w:rPr>
        <w:t>Wykonawca</w:t>
      </w:r>
      <w:r w:rsidR="008F0A12" w:rsidRPr="00492353">
        <w:rPr>
          <w:rFonts w:ascii="Cambria" w:hAnsi="Cambria" w:cs="Arial"/>
          <w:sz w:val="22"/>
          <w:szCs w:val="22"/>
          <w:lang w:eastAsia="pl-PL"/>
        </w:rPr>
        <w:t xml:space="preserve">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51388E17"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14002B">
        <w:rPr>
          <w:rFonts w:ascii="Cambria" w:hAnsi="Cambria" w:cs="Arial"/>
          <w:sz w:val="22"/>
          <w:szCs w:val="22"/>
          <w:lang w:eastAsia="pl-PL"/>
        </w:rPr>
        <w:t>Zamawiający</w:t>
      </w:r>
      <w:r w:rsidR="008F0A12"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i </w:t>
      </w:r>
      <w:r w:rsidR="0014002B">
        <w:rPr>
          <w:rFonts w:ascii="Cambria" w:hAnsi="Cambria" w:cs="Arial"/>
          <w:sz w:val="22"/>
          <w:szCs w:val="22"/>
          <w:lang w:eastAsia="pl-PL"/>
        </w:rPr>
        <w:t>Wykonawca</w:t>
      </w:r>
      <w:r w:rsidRPr="00492353">
        <w:rPr>
          <w:rFonts w:ascii="Cambria" w:hAnsi="Cambria" w:cs="Arial"/>
          <w:sz w:val="22"/>
          <w:szCs w:val="22"/>
          <w:lang w:eastAsia="pl-PL"/>
        </w:rPr>
        <w:t xml:space="preserve">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14002B">
        <w:rPr>
          <w:rFonts w:ascii="Cambria" w:hAnsi="Cambria" w:cs="Arial"/>
          <w:sz w:val="22"/>
          <w:szCs w:val="22"/>
          <w:lang w:eastAsia="pl-PL"/>
        </w:rPr>
        <w:t>Zamawiającego</w:t>
      </w:r>
      <w:r w:rsidRPr="00492353">
        <w:rPr>
          <w:rFonts w:ascii="Cambria" w:hAnsi="Cambria" w:cs="Arial"/>
          <w:sz w:val="22"/>
          <w:szCs w:val="22"/>
          <w:lang w:eastAsia="pl-PL"/>
        </w:rPr>
        <w:t>.</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520CDAC7" w:rsidR="00944652" w:rsidRPr="00861432" w:rsidRDefault="0014002B" w:rsidP="00861432">
      <w:pPr>
        <w:tabs>
          <w:tab w:val="left" w:pos="1134"/>
        </w:tabs>
        <w:suppressAutoHyphens w:val="0"/>
        <w:spacing w:before="120" w:after="120"/>
        <w:ind w:left="567"/>
        <w:rPr>
          <w:rFonts w:ascii="Cambria" w:hAnsi="Cambria"/>
          <w:b/>
          <w:bCs/>
          <w:sz w:val="22"/>
          <w:szCs w:val="22"/>
        </w:rPr>
      </w:pPr>
      <w:r>
        <w:rPr>
          <w:rFonts w:ascii="Cambria" w:hAnsi="Cambria"/>
          <w:b/>
          <w:bCs/>
          <w:sz w:val="22"/>
          <w:szCs w:val="22"/>
        </w:rPr>
        <w:t>ZAMAWIAJĄCY</w:t>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sidRPr="00861432">
        <w:rPr>
          <w:rFonts w:ascii="Cambria" w:hAnsi="Cambria"/>
          <w:b/>
          <w:bCs/>
          <w:sz w:val="22"/>
          <w:szCs w:val="22"/>
        </w:rPr>
        <w:tab/>
      </w:r>
      <w:r w:rsidR="00AD0891">
        <w:rPr>
          <w:rFonts w:ascii="Cambria" w:hAnsi="Cambria"/>
          <w:b/>
          <w:bCs/>
          <w:sz w:val="22"/>
          <w:szCs w:val="22"/>
        </w:rPr>
        <w:tab/>
      </w:r>
      <w:r>
        <w:rPr>
          <w:rFonts w:ascii="Cambria" w:hAnsi="Cambria"/>
          <w:b/>
          <w:bCs/>
          <w:sz w:val="22"/>
          <w:szCs w:val="22"/>
        </w:rPr>
        <w:t>WYKONAWCA</w:t>
      </w:r>
    </w:p>
    <w:sectPr w:rsidR="00944652" w:rsidRPr="00861432"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8670F" w14:textId="77777777" w:rsidR="00DD1359" w:rsidRDefault="00DD1359">
      <w:r>
        <w:separator/>
      </w:r>
    </w:p>
  </w:endnote>
  <w:endnote w:type="continuationSeparator" w:id="0">
    <w:p w14:paraId="15D9E8F9" w14:textId="77777777" w:rsidR="00DD1359" w:rsidRDefault="00DD1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altName w:val="Open Sans"/>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0310" w14:textId="77777777" w:rsidR="009E4F98" w:rsidRDefault="009E4F98" w:rsidP="00726784">
    <w:pPr>
      <w:pStyle w:val="Stopka"/>
      <w:pBdr>
        <w:top w:val="single" w:sz="4" w:space="1" w:color="D9D9D9"/>
      </w:pBdr>
      <w:jc w:val="right"/>
      <w:rPr>
        <w:rFonts w:ascii="Cambria" w:hAnsi="Cambria"/>
      </w:rPr>
    </w:pPr>
  </w:p>
  <w:p w14:paraId="697F351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A4870" w14:textId="77777777" w:rsidR="00DD1359" w:rsidRDefault="00DD1359">
      <w:r>
        <w:separator/>
      </w:r>
    </w:p>
  </w:footnote>
  <w:footnote w:type="continuationSeparator" w:id="0">
    <w:p w14:paraId="5595F38A" w14:textId="77777777" w:rsidR="00DD1359" w:rsidRDefault="00DD1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0D09"/>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2C5"/>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4391"/>
    <w:rsid w:val="000A45B0"/>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72A"/>
    <w:rsid w:val="00126835"/>
    <w:rsid w:val="00126CFA"/>
    <w:rsid w:val="00127FA0"/>
    <w:rsid w:val="00131EFA"/>
    <w:rsid w:val="0013283A"/>
    <w:rsid w:val="0013283C"/>
    <w:rsid w:val="00134853"/>
    <w:rsid w:val="00134BD2"/>
    <w:rsid w:val="00134EB1"/>
    <w:rsid w:val="001352EA"/>
    <w:rsid w:val="00135B54"/>
    <w:rsid w:val="0014002B"/>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6455"/>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6FFE"/>
    <w:rsid w:val="002674FE"/>
    <w:rsid w:val="00270C75"/>
    <w:rsid w:val="00271153"/>
    <w:rsid w:val="00272094"/>
    <w:rsid w:val="00274299"/>
    <w:rsid w:val="002757FA"/>
    <w:rsid w:val="00275869"/>
    <w:rsid w:val="00276A2A"/>
    <w:rsid w:val="00276ADC"/>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E644F"/>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21FE"/>
    <w:rsid w:val="00344236"/>
    <w:rsid w:val="003460ED"/>
    <w:rsid w:val="00347082"/>
    <w:rsid w:val="003502EC"/>
    <w:rsid w:val="003505ED"/>
    <w:rsid w:val="0035299D"/>
    <w:rsid w:val="003537CA"/>
    <w:rsid w:val="003537E3"/>
    <w:rsid w:val="00353BC1"/>
    <w:rsid w:val="00353CB4"/>
    <w:rsid w:val="00354E4D"/>
    <w:rsid w:val="00355531"/>
    <w:rsid w:val="003566F9"/>
    <w:rsid w:val="003571D5"/>
    <w:rsid w:val="0035736D"/>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35B5"/>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22B"/>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5C46"/>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2A30"/>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293"/>
    <w:rsid w:val="00616394"/>
    <w:rsid w:val="00617370"/>
    <w:rsid w:val="00617CE8"/>
    <w:rsid w:val="00620448"/>
    <w:rsid w:val="00620D4D"/>
    <w:rsid w:val="00621BF3"/>
    <w:rsid w:val="00625EC0"/>
    <w:rsid w:val="006277BE"/>
    <w:rsid w:val="00627EA4"/>
    <w:rsid w:val="0063078D"/>
    <w:rsid w:val="00633ACE"/>
    <w:rsid w:val="00633D2F"/>
    <w:rsid w:val="0063483B"/>
    <w:rsid w:val="00636025"/>
    <w:rsid w:val="006401D9"/>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4C0C"/>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839"/>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2C4"/>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0540"/>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388F"/>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5AAA"/>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50C9"/>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0E8"/>
    <w:rsid w:val="00B81DD9"/>
    <w:rsid w:val="00B81E97"/>
    <w:rsid w:val="00B83303"/>
    <w:rsid w:val="00B84683"/>
    <w:rsid w:val="00B84A9F"/>
    <w:rsid w:val="00B91AE8"/>
    <w:rsid w:val="00B91B38"/>
    <w:rsid w:val="00B94484"/>
    <w:rsid w:val="00B97372"/>
    <w:rsid w:val="00B97707"/>
    <w:rsid w:val="00BA0D37"/>
    <w:rsid w:val="00BA10AC"/>
    <w:rsid w:val="00BA1C8E"/>
    <w:rsid w:val="00BA2A1B"/>
    <w:rsid w:val="00BA301C"/>
    <w:rsid w:val="00BA44C8"/>
    <w:rsid w:val="00BA577B"/>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88D"/>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452B"/>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54B7"/>
    <w:rsid w:val="00C96FF8"/>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36E0F"/>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1FA"/>
    <w:rsid w:val="00DB55B1"/>
    <w:rsid w:val="00DB5952"/>
    <w:rsid w:val="00DB69A4"/>
    <w:rsid w:val="00DC1316"/>
    <w:rsid w:val="00DC28A0"/>
    <w:rsid w:val="00DC30C7"/>
    <w:rsid w:val="00DC50C5"/>
    <w:rsid w:val="00DC7B7D"/>
    <w:rsid w:val="00DD0092"/>
    <w:rsid w:val="00DD1359"/>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2B7"/>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37"/>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21C5"/>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2C82"/>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61582">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9</Pages>
  <Words>2846</Words>
  <Characters>17082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Kamil</cp:lastModifiedBy>
  <cp:revision>25</cp:revision>
  <cp:lastPrinted>2019-08-09T09:41:00Z</cp:lastPrinted>
  <dcterms:created xsi:type="dcterms:W3CDTF">2023-05-15T11:23:00Z</dcterms:created>
  <dcterms:modified xsi:type="dcterms:W3CDTF">2025-10-16T11:52:00Z</dcterms:modified>
</cp:coreProperties>
</file>